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E39" w:rsidRPr="00BB1801" w:rsidRDefault="00F05E39" w:rsidP="00F05E39">
      <w:pPr>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58649E" w:rsidTr="004B375A">
        <w:tc>
          <w:tcPr>
            <w:tcW w:w="9778" w:type="dxa"/>
            <w:shd w:val="clear" w:color="auto" w:fill="auto"/>
          </w:tcPr>
          <w:p w:rsidR="00BE72B4" w:rsidRPr="00346BB8" w:rsidRDefault="00BE72B4" w:rsidP="004B375A">
            <w:pPr>
              <w:pStyle w:val="Rientrocorpodeltesto21"/>
              <w:spacing w:after="0" w:line="360" w:lineRule="auto"/>
              <w:ind w:left="1440" w:hanging="1440"/>
              <w:jc w:val="center"/>
              <w:rPr>
                <w:b/>
                <w:bCs/>
                <w:i/>
                <w:iCs/>
                <w:sz w:val="18"/>
                <w:szCs w:val="18"/>
                <w:lang w:val="de-DE"/>
              </w:rPr>
            </w:pPr>
          </w:p>
          <w:p w:rsidR="00F05E39" w:rsidRPr="004B375A" w:rsidRDefault="00F05E39" w:rsidP="004B375A">
            <w:pPr>
              <w:pStyle w:val="Rientrocorpodeltesto21"/>
              <w:spacing w:after="0" w:line="360" w:lineRule="auto"/>
              <w:ind w:left="1440" w:hanging="1440"/>
              <w:jc w:val="center"/>
              <w:rPr>
                <w:b/>
                <w:bCs/>
                <w:lang w:val="de-DE"/>
              </w:rPr>
            </w:pPr>
            <w:r w:rsidRPr="00346BB8">
              <w:rPr>
                <w:b/>
                <w:bCs/>
                <w:lang w:val="de-DE"/>
              </w:rPr>
              <w:t xml:space="preserve">Anlage </w:t>
            </w:r>
            <w:r w:rsidRPr="004B375A">
              <w:rPr>
                <w:b/>
                <w:bCs/>
                <w:lang w:val="de-DE"/>
              </w:rPr>
              <w:t>A1</w:t>
            </w:r>
            <w:r w:rsidRPr="004B375A">
              <w:rPr>
                <w:rStyle w:val="Caratterenotadichiusura"/>
                <w:rFonts w:cs="Arial"/>
                <w:lang w:val="de-DE"/>
              </w:rPr>
              <w:endnoteReference w:id="1"/>
            </w:r>
          </w:p>
          <w:p w:rsidR="00F05E39" w:rsidRPr="004B375A" w:rsidRDefault="00F05E39" w:rsidP="004B375A">
            <w:pPr>
              <w:spacing w:line="360" w:lineRule="auto"/>
              <w:jc w:val="both"/>
              <w:rPr>
                <w:b/>
                <w:bCs/>
                <w:i/>
                <w:sz w:val="18"/>
                <w:szCs w:val="18"/>
                <w:lang w:val="de-DE"/>
              </w:rPr>
            </w:pPr>
          </w:p>
          <w:p w:rsidR="00F05E39" w:rsidRPr="004B375A" w:rsidRDefault="00F05E39" w:rsidP="004B375A">
            <w:pPr>
              <w:spacing w:line="360" w:lineRule="auto"/>
              <w:jc w:val="both"/>
              <w:rPr>
                <w:b/>
                <w:bCs/>
                <w:i/>
                <w:sz w:val="18"/>
                <w:szCs w:val="18"/>
                <w:lang w:val="de-DE"/>
              </w:rPr>
            </w:pPr>
            <w:r w:rsidRPr="004B375A">
              <w:rPr>
                <w:b/>
                <w:bCs/>
                <w:i/>
                <w:sz w:val="18"/>
                <w:szCs w:val="18"/>
                <w:lang w:val="de-DE"/>
              </w:rPr>
              <w:t>[Wichtige Anmerkung: Diese Anlage muss von allen Wirtschaftsteilnehmern ausgefüllt werden, unabhängig davon ob es sich um einzelne Wirtschaftsteilnehmer oder solche, welche einem Zusammenschluss angehören, handelt. Bei Bietergemeinschaften, ordentlichen Konsortien, Unternehmensnetzwerken und EWIV muss die Anlage vom federführenden Unternehmen oder Hauptunternehmen ausgefüllt werden.]</w:t>
            </w:r>
          </w:p>
          <w:p w:rsidR="00F05E39" w:rsidRPr="004B375A" w:rsidRDefault="00F05E39" w:rsidP="004B375A">
            <w:pPr>
              <w:spacing w:line="360" w:lineRule="auto"/>
              <w:jc w:val="both"/>
              <w:rPr>
                <w:b/>
                <w:bCs/>
                <w:i/>
                <w:sz w:val="18"/>
                <w:szCs w:val="18"/>
                <w:lang w:val="de-DE"/>
              </w:rPr>
            </w:pPr>
          </w:p>
          <w:p w:rsidR="0058649E" w:rsidRDefault="00F05E39" w:rsidP="004B375A">
            <w:pPr>
              <w:pStyle w:val="Rientrocorpodeltesto31"/>
              <w:spacing w:after="0" w:line="360" w:lineRule="auto"/>
              <w:ind w:left="0"/>
              <w:jc w:val="both"/>
              <w:rPr>
                <w:b/>
                <w:sz w:val="18"/>
                <w:szCs w:val="18"/>
                <w:lang w:val="de-DE"/>
              </w:rPr>
            </w:pPr>
            <w:r w:rsidRPr="004B375A">
              <w:rPr>
                <w:b/>
                <w:bCs/>
                <w:sz w:val="18"/>
                <w:szCs w:val="18"/>
                <w:lang w:val="de-DE"/>
              </w:rPr>
              <w:t xml:space="preserve">Code der AUSSCHREIBUNG: </w:t>
            </w:r>
            <w:r w:rsidR="0058649E" w:rsidRPr="0058649E">
              <w:rPr>
                <w:b/>
                <w:sz w:val="18"/>
                <w:szCs w:val="18"/>
                <w:lang w:val="de-DE"/>
              </w:rPr>
              <w:t>AOV/SUA-L 010/2017 – KH BZ - Lieferung und Montage Zentralsterilisation</w:t>
            </w:r>
          </w:p>
          <w:p w:rsidR="00F05E39" w:rsidRPr="007B4EAA" w:rsidRDefault="00F05E39" w:rsidP="004B375A">
            <w:pPr>
              <w:pStyle w:val="Rientrocorpodeltesto31"/>
              <w:spacing w:after="0" w:line="360" w:lineRule="auto"/>
              <w:ind w:left="0"/>
              <w:jc w:val="both"/>
              <w:rPr>
                <w:b/>
                <w:sz w:val="18"/>
                <w:szCs w:val="18"/>
                <w:lang w:val="de-DE"/>
              </w:rPr>
            </w:pPr>
            <w:r w:rsidRPr="004B375A">
              <w:rPr>
                <w:b/>
                <w:bCs/>
                <w:sz w:val="18"/>
                <w:szCs w:val="18"/>
                <w:lang w:val="de-DE"/>
              </w:rPr>
              <w:t xml:space="preserve">Code CIG: </w:t>
            </w:r>
            <w:r w:rsidR="0058649E" w:rsidRPr="0058649E">
              <w:rPr>
                <w:b/>
                <w:sz w:val="18"/>
                <w:szCs w:val="18"/>
                <w:lang w:val="de-DE"/>
              </w:rPr>
              <w:t>7168279AF4</w:t>
            </w:r>
          </w:p>
          <w:p w:rsidR="00F05E39" w:rsidRPr="007B4EAA" w:rsidRDefault="00F05E39" w:rsidP="004B375A">
            <w:pPr>
              <w:pStyle w:val="Rientrocorpodeltesto31"/>
              <w:spacing w:after="0" w:line="360" w:lineRule="auto"/>
              <w:ind w:left="0"/>
              <w:jc w:val="both"/>
              <w:rPr>
                <w:b/>
                <w:sz w:val="18"/>
                <w:szCs w:val="18"/>
                <w:lang w:val="de-DE"/>
              </w:rPr>
            </w:pPr>
            <w:r w:rsidRPr="007B4EAA">
              <w:rPr>
                <w:b/>
                <w:bCs/>
                <w:sz w:val="18"/>
                <w:szCs w:val="18"/>
                <w:lang w:val="de-DE"/>
              </w:rPr>
              <w:t xml:space="preserve">Code CUP: </w:t>
            </w:r>
            <w:r w:rsidR="0058649E" w:rsidRPr="0058649E">
              <w:rPr>
                <w:b/>
                <w:sz w:val="18"/>
                <w:szCs w:val="18"/>
                <w:lang w:val="de-DE"/>
              </w:rPr>
              <w:t>B43B97000000003</w:t>
            </w:r>
          </w:p>
          <w:p w:rsidR="00F05E39" w:rsidRPr="004B375A" w:rsidRDefault="00F05E39" w:rsidP="004B375A">
            <w:pPr>
              <w:pStyle w:val="Textkrper-Einzug3"/>
              <w:spacing w:after="0" w:line="360" w:lineRule="auto"/>
              <w:ind w:left="0"/>
              <w:jc w:val="right"/>
              <w:rPr>
                <w:rFonts w:cs="Arial"/>
                <w:noProof w:val="0"/>
                <w:sz w:val="18"/>
                <w:szCs w:val="18"/>
                <w:lang w:val="de-DE"/>
              </w:rPr>
            </w:pPr>
          </w:p>
        </w:tc>
      </w:tr>
    </w:tbl>
    <w:p w:rsidR="00F05E39" w:rsidRPr="00BB1801" w:rsidRDefault="00F05E39" w:rsidP="00F05E39">
      <w:pPr>
        <w:spacing w:line="360" w:lineRule="auto"/>
        <w:jc w:val="center"/>
        <w:rPr>
          <w:b/>
          <w:sz w:val="18"/>
          <w:szCs w:val="18"/>
          <w:lang w:val="de-DE"/>
        </w:rPr>
      </w:pPr>
    </w:p>
    <w:p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B1801">
        <w:rPr>
          <w:rFonts w:ascii="Arial" w:hAnsi="Arial" w:cs="Arial"/>
          <w:b/>
          <w:bCs/>
          <w:i/>
          <w:iCs/>
          <w:sz w:val="18"/>
          <w:szCs w:val="18"/>
          <w:lang w:val="de-DE"/>
        </w:rPr>
        <w:t>Teil I</w:t>
      </w:r>
    </w:p>
    <w:p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B1801">
        <w:rPr>
          <w:rFonts w:ascii="Arial" w:hAnsi="Arial" w:cs="Arial"/>
          <w:b/>
          <w:i/>
          <w:sz w:val="18"/>
          <w:szCs w:val="18"/>
          <w:lang w:val="de-DE"/>
        </w:rPr>
        <w:t>ERKLÄRUNG ZUR TEILNAHME AM AUSSCHREIBUNGSVERFAHREN</w:t>
      </w:r>
    </w:p>
    <w:p w:rsidR="00F05E39" w:rsidRPr="00BB1801" w:rsidRDefault="00F05E39" w:rsidP="00F05E39">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b/>
          <w:i/>
          <w:sz w:val="18"/>
          <w:szCs w:val="18"/>
          <w:lang w:val="de-DE"/>
        </w:rPr>
      </w:pPr>
      <w:r w:rsidRPr="00BB1801">
        <w:rPr>
          <w:rFonts w:ascii="Arial" w:hAnsi="Arial" w:cs="Arial"/>
          <w:b/>
          <w:i/>
          <w:sz w:val="18"/>
          <w:szCs w:val="18"/>
          <w:lang w:val="de-DE"/>
        </w:rPr>
        <w:t>gemäß LG Nr. 17 vom 22. Oktober 1993</w:t>
      </w:r>
    </w:p>
    <w:p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B1801" w:rsidRDefault="00F05E39" w:rsidP="00F05E39">
      <w:pPr>
        <w:pStyle w:val="Textkrper-Einzug3"/>
        <w:spacing w:after="0" w:line="360" w:lineRule="auto"/>
        <w:rPr>
          <w:rFonts w:cs="Arial"/>
          <w:b/>
          <w:noProof w:val="0"/>
          <w:sz w:val="18"/>
          <w:szCs w:val="18"/>
          <w:lang w:val="de-DE"/>
        </w:rPr>
      </w:pPr>
    </w:p>
    <w:p w:rsidR="00F05E39" w:rsidRPr="00BB1801" w:rsidRDefault="00F05E39" w:rsidP="00F05E39">
      <w:pPr>
        <w:spacing w:line="360" w:lineRule="auto"/>
        <w:ind w:left="993" w:hanging="993"/>
        <w:jc w:val="both"/>
        <w:rPr>
          <w:b/>
          <w:bCs/>
          <w:i/>
          <w:sz w:val="18"/>
          <w:szCs w:val="18"/>
          <w:lang w:val="de-DE"/>
        </w:rPr>
      </w:pPr>
      <w:r w:rsidRPr="00BB1801">
        <w:rPr>
          <w:b/>
          <w:i/>
          <w:sz w:val="18"/>
          <w:szCs w:val="18"/>
          <w:lang w:val="de-DE"/>
        </w:rPr>
        <w:t>ACHTUNG:</w:t>
      </w:r>
      <w:r w:rsidRPr="00BB1801">
        <w:rPr>
          <w:b/>
          <w:i/>
          <w:sz w:val="18"/>
          <w:szCs w:val="18"/>
          <w:lang w:val="de-DE"/>
        </w:rPr>
        <w:tab/>
        <w:t xml:space="preserve">Die Person, welche die Anlage A1 ausfüllt, </w:t>
      </w:r>
      <w:r w:rsidRPr="00BB1801">
        <w:rPr>
          <w:b/>
          <w:i/>
          <w:sz w:val="18"/>
          <w:szCs w:val="18"/>
          <w:u w:val="single"/>
          <w:lang w:val="de-DE"/>
        </w:rPr>
        <w:t>MUSS</w:t>
      </w:r>
      <w:r w:rsidRPr="00BB1801">
        <w:rPr>
          <w:b/>
          <w:i/>
          <w:sz w:val="18"/>
          <w:szCs w:val="18"/>
          <w:lang w:val="de-DE"/>
        </w:rPr>
        <w:t xml:space="preserve"> die gleiche Person sein, welche die digitale Signatur anbringt</w:t>
      </w:r>
      <w:r w:rsidRPr="00BB1801">
        <w:rPr>
          <w:b/>
          <w:bCs/>
          <w:i/>
          <w:sz w:val="18"/>
          <w:szCs w:val="18"/>
          <w:lang w:val="de-DE"/>
        </w:rPr>
        <w:t>.</w:t>
      </w:r>
    </w:p>
    <w:p w:rsidR="00F05E39" w:rsidRPr="00BB1801" w:rsidRDefault="00F05E39" w:rsidP="00F05E39">
      <w:pPr>
        <w:pStyle w:val="Stile1"/>
        <w:spacing w:line="360" w:lineRule="auto"/>
        <w:rPr>
          <w:rFonts w:ascii="Arial" w:hAnsi="Arial" w:cs="Arial"/>
          <w:sz w:val="18"/>
          <w:szCs w:val="18"/>
        </w:rPr>
      </w:pPr>
    </w:p>
    <w:p w:rsidR="00F05E39" w:rsidRPr="00BB1801" w:rsidRDefault="00F05E39" w:rsidP="00F05E39">
      <w:pPr>
        <w:pStyle w:val="Stile1"/>
        <w:spacing w:line="360" w:lineRule="auto"/>
        <w:rPr>
          <w:rFonts w:ascii="Arial" w:hAnsi="Arial" w:cs="Arial"/>
          <w:sz w:val="18"/>
          <w:szCs w:val="18"/>
        </w:rPr>
      </w:pPr>
      <w:r w:rsidRPr="00BB1801">
        <w:rPr>
          <w:rFonts w:ascii="Arial" w:hAnsi="Arial" w:cs="Arial"/>
          <w:sz w:val="18"/>
          <w:szCs w:val="18"/>
        </w:rPr>
        <w:t>Der /die Unterfertigte</w:t>
      </w:r>
      <w:r w:rsidRPr="00BB1801">
        <w:rPr>
          <w:rStyle w:val="Caratterenotadichiusura"/>
          <w:rFonts w:ascii="Arial" w:hAnsi="Arial" w:cs="Arial"/>
          <w:sz w:val="18"/>
          <w:szCs w:val="18"/>
        </w:rPr>
        <w:t xml:space="preserve"> </w:t>
      </w:r>
      <w:r w:rsidRPr="00BB1801">
        <w:rPr>
          <w:rStyle w:val="Caratterenotadichiusura"/>
          <w:rFonts w:ascii="Arial" w:hAnsi="Arial" w:cs="Arial"/>
          <w:sz w:val="18"/>
          <w:szCs w:val="18"/>
        </w:rPr>
        <w:endnoteReference w:id="2"/>
      </w:r>
      <w:r w:rsidRPr="00BB1801">
        <w:rPr>
          <w:rFonts w:ascii="Arial" w:hAnsi="Arial" w:cs="Arial"/>
          <w:sz w:val="18"/>
          <w:szCs w:val="18"/>
        </w:rPr>
        <w:t xml:space="preserve"> </w:t>
      </w:r>
      <w:r w:rsidRPr="00BB1801">
        <w:rPr>
          <w:rFonts w:ascii="Arial" w:hAnsi="Arial" w:cs="Arial"/>
          <w:sz w:val="18"/>
          <w:szCs w:val="18"/>
        </w:rPr>
        <w:fldChar w:fldCharType="begin">
          <w:ffData>
            <w:name w:val="Testo8"/>
            <w:enabled/>
            <w:calcOnExit w:val="0"/>
            <w:textInput/>
          </w:ffData>
        </w:fldChar>
      </w:r>
      <w:r w:rsidRPr="00BB1801">
        <w:rPr>
          <w:rFonts w:ascii="Arial" w:hAnsi="Arial" w:cs="Arial"/>
          <w:sz w:val="18"/>
          <w:szCs w:val="18"/>
        </w:rPr>
        <w:instrText xml:space="preserve"> FORMTEXT </w:instrText>
      </w:r>
      <w:r w:rsidRPr="00BB1801">
        <w:rPr>
          <w:rFonts w:ascii="Arial" w:hAnsi="Arial" w:cs="Arial"/>
          <w:sz w:val="18"/>
          <w:szCs w:val="18"/>
        </w:rPr>
      </w:r>
      <w:r w:rsidRPr="00BB1801">
        <w:rPr>
          <w:rFonts w:ascii="Arial" w:hAnsi="Arial" w:cs="Arial"/>
          <w:sz w:val="18"/>
          <w:szCs w:val="18"/>
        </w:rPr>
        <w:fldChar w:fldCharType="separate"/>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fldChar w:fldCharType="end"/>
      </w:r>
      <w:r w:rsidRPr="00BB1801">
        <w:rPr>
          <w:rFonts w:ascii="Arial" w:hAnsi="Arial" w:cs="Arial"/>
          <w:sz w:val="18"/>
          <w:szCs w:val="18"/>
        </w:rPr>
        <w:t>,</w:t>
      </w:r>
    </w:p>
    <w:p w:rsidR="00F05E39" w:rsidRPr="00BB1801" w:rsidRDefault="00F05E39" w:rsidP="00F05E39">
      <w:pPr>
        <w:spacing w:line="360" w:lineRule="auto"/>
        <w:jc w:val="both"/>
        <w:rPr>
          <w:bCs/>
          <w:iCs/>
          <w:sz w:val="18"/>
          <w:szCs w:val="18"/>
          <w:lang w:val="de-DE" w:eastAsia="it-IT"/>
        </w:rPr>
      </w:pPr>
      <w:r w:rsidRPr="00BB1801">
        <w:rPr>
          <w:bCs/>
          <w:iCs/>
          <w:sz w:val="18"/>
          <w:szCs w:val="18"/>
          <w:lang w:val="de-DE" w:eastAsia="it-IT"/>
        </w:rPr>
        <w:t xml:space="preserve">Steuernummer </w:t>
      </w:r>
      <w:r w:rsidRPr="00BB1801">
        <w:rPr>
          <w:bCs/>
          <w:iCs/>
          <w:sz w:val="18"/>
          <w:szCs w:val="18"/>
          <w:lang w:val="de-DE" w:eastAsia="it-IT"/>
        </w:rPr>
        <w:fldChar w:fldCharType="begin">
          <w:ffData>
            <w:name w:val="Testo57"/>
            <w:enabled/>
            <w:calcOnExit w:val="0"/>
            <w:textInput/>
          </w:ffData>
        </w:fldChar>
      </w:r>
      <w:r w:rsidRPr="00BB1801">
        <w:rPr>
          <w:bCs/>
          <w:iCs/>
          <w:sz w:val="18"/>
          <w:szCs w:val="18"/>
          <w:lang w:val="de-DE" w:eastAsia="it-IT"/>
        </w:rPr>
        <w:instrText xml:space="preserve"> FORMTEXT </w:instrText>
      </w:r>
      <w:r w:rsidRPr="00BB1801">
        <w:rPr>
          <w:bCs/>
          <w:iCs/>
          <w:sz w:val="18"/>
          <w:szCs w:val="18"/>
          <w:lang w:val="de-DE" w:eastAsia="it-IT"/>
        </w:rPr>
      </w:r>
      <w:r w:rsidRPr="00BB1801">
        <w:rPr>
          <w:bCs/>
          <w:iCs/>
          <w:sz w:val="18"/>
          <w:szCs w:val="18"/>
          <w:lang w:val="de-DE" w:eastAsia="it-IT"/>
        </w:rPr>
        <w:fldChar w:fldCharType="separate"/>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Geboren in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am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wohnhaft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in seiner/ihrer Eigenschaft als (gesetzliche/r Vertreter(in)/Inhaber(in) oder General-/Sonderbevollmächtigte/r)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des Unternehmens: </w:t>
      </w:r>
      <w:r w:rsidRPr="00BB1801">
        <w:rPr>
          <w:b/>
          <w:sz w:val="18"/>
          <w:szCs w:val="18"/>
          <w:lang w:val="de-DE"/>
        </w:rPr>
        <w:fldChar w:fldCharType="begin">
          <w:ffData>
            <w:name w:val="Testo8"/>
            <w:enabled/>
            <w:calcOnExit w:val="0"/>
            <w:textInput/>
          </w:ffData>
        </w:fldChar>
      </w:r>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MwSt- Nr.: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E-Mail-Adresse: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Zertifizierte E-Mail-Adresse (PEC):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Telefonnummer: </w:t>
      </w:r>
      <w:r w:rsidRPr="00BB1801">
        <w:rPr>
          <w:sz w:val="18"/>
          <w:szCs w:val="18"/>
          <w:lang w:val="de-DE"/>
        </w:rPr>
        <w:fldChar w:fldCharType="begin">
          <w:ffData>
            <w:name w:val="Testo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Fax: </w:t>
      </w:r>
      <w:r w:rsidRPr="00BB1801">
        <w:rPr>
          <w:sz w:val="18"/>
          <w:szCs w:val="18"/>
          <w:lang w:val="de-DE"/>
        </w:rPr>
        <w:fldChar w:fldCharType="begin">
          <w:ffData>
            <w:name w:val="Testo1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pStyle w:val="sche30"/>
        <w:spacing w:before="0" w:after="0" w:line="360" w:lineRule="auto"/>
        <w:jc w:val="both"/>
        <w:rPr>
          <w:rFonts w:ascii="Arial" w:hAnsi="Arial" w:cs="Arial"/>
          <w:b/>
          <w:bCs/>
          <w:iCs/>
          <w:sz w:val="18"/>
          <w:szCs w:val="18"/>
          <w:lang w:val="de-DE"/>
        </w:rPr>
      </w:pPr>
    </w:p>
    <w:p w:rsidR="00F05E39" w:rsidRPr="00BB1801" w:rsidRDefault="00F05E39" w:rsidP="00F05E39">
      <w:pPr>
        <w:pStyle w:val="sche30"/>
        <w:spacing w:before="0" w:after="0" w:line="360" w:lineRule="auto"/>
        <w:jc w:val="both"/>
        <w:rPr>
          <w:rFonts w:ascii="Arial" w:hAnsi="Arial" w:cs="Arial"/>
          <w:b/>
          <w:bCs/>
          <w:iCs/>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lastRenderedPageBreak/>
        <w:t>Gemäß LG Nr. 17 vom 22. Oktober 1993 ist sich der/die Unterzeichnende der strafrechtlichen Haftung bei unwahren Aussagen und der entsprechenden strafrechtlichen Sanktionen gemäß Art. 76 DPR 445/2000 sowie der administrativen Folgen im Hinblick auf den Ausschluss aus dem Wettbewerb gemäß GvD 50/2016 sowie den einschlägigen gesetzlichen Bestimmungen bewusst und</w:t>
      </w:r>
    </w:p>
    <w:p w:rsidR="00F05E39" w:rsidRPr="00BB1801" w:rsidRDefault="00F05E39" w:rsidP="00F05E39">
      <w:pPr>
        <w:pStyle w:val="sche30"/>
        <w:spacing w:before="0" w:after="0" w:line="360" w:lineRule="auto"/>
        <w:jc w:val="both"/>
        <w:rPr>
          <w:rFonts w:ascii="Arial" w:hAnsi="Arial" w:cs="Arial"/>
          <w:bCs/>
          <w:color w:val="000000"/>
          <w:sz w:val="18"/>
          <w:szCs w:val="18"/>
          <w:lang w:val="de-DE"/>
        </w:rPr>
      </w:pPr>
    </w:p>
    <w:p w:rsidR="00F05E39" w:rsidRPr="00BB1801" w:rsidRDefault="00F05E39" w:rsidP="00F05E39">
      <w:pPr>
        <w:spacing w:line="360" w:lineRule="auto"/>
        <w:jc w:val="center"/>
        <w:rPr>
          <w:b/>
          <w:sz w:val="18"/>
          <w:szCs w:val="18"/>
          <w:lang w:val="de-DE"/>
        </w:rPr>
      </w:pPr>
      <w:r w:rsidRPr="00BB1801">
        <w:rPr>
          <w:b/>
          <w:sz w:val="18"/>
          <w:szCs w:val="18"/>
          <w:lang w:val="de-DE"/>
        </w:rPr>
        <w:t>ERKLÄRT,</w:t>
      </w:r>
    </w:p>
    <w:p w:rsidR="00F05E39" w:rsidRPr="00BB1801" w:rsidRDefault="00F05E39" w:rsidP="00F05E39">
      <w:pPr>
        <w:spacing w:line="360" w:lineRule="auto"/>
        <w:jc w:val="center"/>
        <w:rPr>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t>dass die zertifizierte E-Mail-Adresse oder ein anderes analoges Medium, falls der Wirtschaftsteilnehmer in einem anderen Mitgliedstaat ansässig ist, an die/an welches Mitteilungen bezüglich der Ausschreibung und im speziellen jene gemäß Art. 76 Abs. 6 GvD 50/2016 zu senden sind, wie folgt lautet:</w:t>
      </w:r>
    </w:p>
    <w:tbl>
      <w:tblPr>
        <w:tblW w:w="0" w:type="auto"/>
        <w:tblInd w:w="108" w:type="dxa"/>
        <w:tblLayout w:type="fixed"/>
        <w:tblLook w:val="0000" w:firstRow="0" w:lastRow="0" w:firstColumn="0" w:lastColumn="0" w:noHBand="0" w:noVBand="0"/>
      </w:tblPr>
      <w:tblGrid>
        <w:gridCol w:w="9680"/>
      </w:tblGrid>
      <w:tr w:rsidR="00F05E39" w:rsidRPr="0058649E" w:rsidTr="00381C57">
        <w:tc>
          <w:tcPr>
            <w:tcW w:w="9680" w:type="dxa"/>
            <w:tcBorders>
              <w:top w:val="single" w:sz="4" w:space="0" w:color="000000"/>
              <w:left w:val="single" w:sz="4" w:space="0" w:color="000000"/>
              <w:bottom w:val="single" w:sz="4" w:space="0" w:color="000000"/>
              <w:right w:val="single" w:sz="4" w:space="0" w:color="000000"/>
            </w:tcBorders>
          </w:tcPr>
          <w:p w:rsidR="00F05E39" w:rsidRPr="00BB1801" w:rsidRDefault="00F05E39" w:rsidP="00381C57">
            <w:pPr>
              <w:spacing w:line="360" w:lineRule="auto"/>
              <w:jc w:val="both"/>
              <w:rPr>
                <w:sz w:val="18"/>
                <w:szCs w:val="18"/>
                <w:lang w:val="de-DE"/>
              </w:rPr>
            </w:pPr>
          </w:p>
          <w:p w:rsidR="00F05E39" w:rsidRPr="00BB1801" w:rsidRDefault="00F05E39" w:rsidP="00381C57">
            <w:pPr>
              <w:spacing w:line="360" w:lineRule="auto"/>
              <w:jc w:val="both"/>
              <w:rPr>
                <w:sz w:val="18"/>
                <w:szCs w:val="18"/>
                <w:lang w:val="de-DE"/>
              </w:rPr>
            </w:pPr>
            <w:r w:rsidRPr="00BB1801">
              <w:rPr>
                <w:sz w:val="18"/>
                <w:szCs w:val="18"/>
                <w:lang w:val="de-DE"/>
              </w:rPr>
              <w:t xml:space="preserve">Zertifizierte E-Mail-Adresse oder anderes analoges Medium: </w:t>
            </w:r>
            <w:r w:rsidRPr="00BB1801">
              <w:rPr>
                <w:sz w:val="18"/>
                <w:szCs w:val="18"/>
                <w:lang w:val="de-DE"/>
              </w:rPr>
              <w:fldChar w:fldCharType="begin">
                <w:ffData>
                  <w:name w:val="Testo11"/>
                  <w:enabled/>
                  <w:calcOnExit w:val="0"/>
                  <w:textInput/>
                </w:ffData>
              </w:fldChar>
            </w:r>
            <w:bookmarkStart w:id="0" w:name="Testo11"/>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0"/>
            <w:r w:rsidRPr="00BB1801">
              <w:rPr>
                <w:sz w:val="18"/>
                <w:szCs w:val="18"/>
                <w:lang w:val="de-DE"/>
              </w:rPr>
              <w:t xml:space="preserve"> </w:t>
            </w:r>
          </w:p>
          <w:p w:rsidR="00F05E39" w:rsidRPr="00BB1801" w:rsidRDefault="00F05E39" w:rsidP="00381C57">
            <w:pPr>
              <w:spacing w:line="360" w:lineRule="auto"/>
              <w:jc w:val="both"/>
              <w:rPr>
                <w:sz w:val="18"/>
                <w:szCs w:val="18"/>
                <w:lang w:val="de-DE"/>
              </w:rPr>
            </w:pPr>
          </w:p>
        </w:tc>
      </w:tr>
    </w:tbl>
    <w:p w:rsidR="00F05E39" w:rsidRPr="00BB1801" w:rsidRDefault="00F05E39" w:rsidP="00F05E39">
      <w:pPr>
        <w:pStyle w:val="sche30"/>
        <w:spacing w:before="0" w:after="0" w:line="360" w:lineRule="auto"/>
        <w:rPr>
          <w:rFonts w:ascii="Arial" w:hAnsi="Arial" w:cs="Arial"/>
          <w:bCs/>
          <w:caps/>
          <w:color w:val="000000"/>
          <w:sz w:val="18"/>
          <w:szCs w:val="18"/>
          <w:lang w:val="de-DE"/>
        </w:rPr>
      </w:pPr>
    </w:p>
    <w:p w:rsidR="00F05E39" w:rsidRPr="00BB1801" w:rsidRDefault="00F05E39" w:rsidP="00F05E39">
      <w:pPr>
        <w:tabs>
          <w:tab w:val="left" w:pos="567"/>
          <w:tab w:val="left" w:pos="1134"/>
        </w:tabs>
        <w:rPr>
          <w:sz w:val="18"/>
          <w:szCs w:val="18"/>
          <w:lang w:val="de-DE"/>
        </w:rPr>
      </w:pPr>
      <w:r w:rsidRPr="00BB1801">
        <w:rPr>
          <w:b/>
          <w:bCs/>
          <w:sz w:val="18"/>
          <w:szCs w:val="18"/>
          <w:lang w:val="de-DE"/>
        </w:rPr>
        <w:t>und</w:t>
      </w:r>
      <w:r w:rsidRPr="00BB1801">
        <w:rPr>
          <w:b/>
          <w:bCs/>
          <w:sz w:val="18"/>
          <w:szCs w:val="18"/>
          <w:lang w:val="de-DE"/>
        </w:rPr>
        <w:tab/>
      </w:r>
      <w:r w:rsidRPr="00BB1801">
        <w:rPr>
          <w:b/>
          <w:bCs/>
          <w:sz w:val="18"/>
          <w:szCs w:val="18"/>
          <w:lang w:val="de-DE"/>
        </w:rPr>
        <w:fldChar w:fldCharType="begin">
          <w:ffData>
            <w:name w:val="Controllo127"/>
            <w:enabled/>
            <w:calcOnExit w:val="0"/>
            <w:checkBox>
              <w:sizeAuto/>
              <w:default w:val="0"/>
            </w:checkBox>
          </w:ffData>
        </w:fldChar>
      </w:r>
      <w:r w:rsidRPr="00BB1801">
        <w:rPr>
          <w:b/>
          <w:bCs/>
          <w:sz w:val="18"/>
          <w:szCs w:val="18"/>
          <w:lang w:val="de-DE"/>
        </w:rPr>
        <w:instrText xml:space="preserve"> FORMCHECKBOX </w:instrText>
      </w:r>
      <w:r w:rsidR="0058649E">
        <w:rPr>
          <w:b/>
          <w:bCs/>
          <w:sz w:val="18"/>
          <w:szCs w:val="18"/>
          <w:lang w:val="de-DE"/>
        </w:rPr>
      </w:r>
      <w:r w:rsidR="0058649E">
        <w:rPr>
          <w:b/>
          <w:bCs/>
          <w:sz w:val="18"/>
          <w:szCs w:val="18"/>
          <w:lang w:val="de-DE"/>
        </w:rPr>
        <w:fldChar w:fldCharType="separate"/>
      </w:r>
      <w:r w:rsidRPr="00BB1801">
        <w:rPr>
          <w:b/>
          <w:bCs/>
          <w:sz w:val="18"/>
          <w:szCs w:val="18"/>
          <w:lang w:val="de-DE"/>
        </w:rPr>
        <w:fldChar w:fldCharType="end"/>
      </w:r>
      <w:r w:rsidRPr="00BB1801">
        <w:rPr>
          <w:b/>
          <w:bCs/>
          <w:sz w:val="18"/>
          <w:szCs w:val="18"/>
          <w:lang w:val="de-DE"/>
        </w:rPr>
        <w:tab/>
      </w:r>
      <w:r w:rsidRPr="00BB1801">
        <w:rPr>
          <w:sz w:val="18"/>
          <w:szCs w:val="18"/>
          <w:lang w:val="de-DE"/>
        </w:rPr>
        <w:t>der/die gesetzliche Vertreter(in)/Inhaber(in)</w:t>
      </w:r>
    </w:p>
    <w:p w:rsidR="00F05E39" w:rsidRPr="00BB1801" w:rsidRDefault="00F05E39" w:rsidP="00F05E39">
      <w:pPr>
        <w:tabs>
          <w:tab w:val="left" w:pos="426"/>
          <w:tab w:val="left" w:pos="1134"/>
        </w:tabs>
        <w:rPr>
          <w:sz w:val="18"/>
          <w:szCs w:val="18"/>
          <w:lang w:val="de-DE"/>
        </w:rPr>
      </w:pPr>
    </w:p>
    <w:p w:rsidR="00F05E39" w:rsidRPr="00BB1801" w:rsidRDefault="00F05E39" w:rsidP="00F05E39">
      <w:pPr>
        <w:pStyle w:val="sche3"/>
        <w:tabs>
          <w:tab w:val="left" w:pos="426"/>
          <w:tab w:val="left" w:pos="1134"/>
        </w:tabs>
        <w:ind w:left="567"/>
        <w:rPr>
          <w:b/>
          <w:bCs/>
          <w:sz w:val="18"/>
          <w:szCs w:val="18"/>
          <w:lang w:val="de-DE"/>
        </w:rPr>
      </w:pPr>
      <w:r w:rsidRPr="00BB1801">
        <w:rPr>
          <w:b/>
          <w:bCs/>
          <w:sz w:val="18"/>
          <w:szCs w:val="18"/>
          <w:lang w:val="de-DE"/>
        </w:rPr>
        <w:fldChar w:fldCharType="begin">
          <w:ffData>
            <w:name w:val="Controllo128"/>
            <w:enabled/>
            <w:calcOnExit w:val="0"/>
            <w:checkBox>
              <w:sizeAuto/>
              <w:default w:val="0"/>
            </w:checkBox>
          </w:ffData>
        </w:fldChar>
      </w:r>
      <w:r w:rsidRPr="00BB1801">
        <w:rPr>
          <w:b/>
          <w:bCs/>
          <w:sz w:val="18"/>
          <w:szCs w:val="18"/>
          <w:lang w:val="de-DE"/>
        </w:rPr>
        <w:instrText xml:space="preserve"> FORMCHECKBOX </w:instrText>
      </w:r>
      <w:r w:rsidR="0058649E">
        <w:rPr>
          <w:b/>
          <w:bCs/>
          <w:sz w:val="18"/>
          <w:szCs w:val="18"/>
          <w:lang w:val="de-DE"/>
        </w:rPr>
      </w:r>
      <w:r w:rsidR="0058649E">
        <w:rPr>
          <w:b/>
          <w:bCs/>
          <w:sz w:val="18"/>
          <w:szCs w:val="18"/>
          <w:lang w:val="de-DE"/>
        </w:rPr>
        <w:fldChar w:fldCharType="separate"/>
      </w:r>
      <w:r w:rsidRPr="00BB1801">
        <w:rPr>
          <w:b/>
          <w:bCs/>
          <w:sz w:val="18"/>
          <w:szCs w:val="18"/>
          <w:lang w:val="de-DE"/>
        </w:rPr>
        <w:fldChar w:fldCharType="end"/>
      </w:r>
      <w:r w:rsidRPr="00BB1801">
        <w:rPr>
          <w:b/>
          <w:bCs/>
          <w:sz w:val="18"/>
          <w:szCs w:val="18"/>
          <w:lang w:val="de-DE"/>
        </w:rPr>
        <w:tab/>
      </w:r>
      <w:r w:rsidRPr="00BB1801">
        <w:rPr>
          <w:sz w:val="18"/>
          <w:szCs w:val="18"/>
          <w:lang w:val="de-DE"/>
        </w:rPr>
        <w:t>der/die General-/Sonderbevollmächtigte/r</w:t>
      </w:r>
    </w:p>
    <w:p w:rsidR="00F05E39" w:rsidRPr="00BB1801" w:rsidRDefault="00F05E39" w:rsidP="00F05E39">
      <w:pPr>
        <w:pStyle w:val="sche3"/>
        <w:tabs>
          <w:tab w:val="left" w:pos="1079"/>
        </w:tabs>
        <w:spacing w:line="360" w:lineRule="auto"/>
        <w:ind w:left="539" w:hanging="255"/>
        <w:rPr>
          <w:sz w:val="18"/>
          <w:szCs w:val="18"/>
          <w:lang w:val="de-DE"/>
        </w:rPr>
      </w:pPr>
      <w:bookmarkStart w:id="1" w:name="Controllo1"/>
    </w:p>
    <w:bookmarkEnd w:id="1"/>
    <w:p w:rsidR="00F05E39" w:rsidRPr="00BB1801" w:rsidRDefault="00F05E39" w:rsidP="00F05E39">
      <w:pPr>
        <w:spacing w:line="360" w:lineRule="auto"/>
        <w:ind w:left="426" w:hanging="426"/>
        <w:jc w:val="both"/>
        <w:rPr>
          <w:b/>
          <w:bCs/>
          <w:i/>
          <w:sz w:val="18"/>
          <w:szCs w:val="18"/>
          <w:lang w:val="de-DE"/>
        </w:rPr>
      </w:pPr>
      <w:r w:rsidRPr="00BB1801">
        <w:rPr>
          <w:sz w:val="18"/>
          <w:szCs w:val="18"/>
          <w:lang w:val="de-DE"/>
        </w:rPr>
        <w:fldChar w:fldCharType="begin">
          <w:ffData>
            <w:name w:val="Controllo1"/>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r>
      <w:r w:rsidRPr="00BB1801">
        <w:rPr>
          <w:b/>
          <w:sz w:val="18"/>
          <w:szCs w:val="18"/>
          <w:lang w:val="de-DE"/>
        </w:rPr>
        <w:t>eines Wirtschaftsteilnehmers</w:t>
      </w:r>
      <w:r w:rsidRPr="00BB1801">
        <w:rPr>
          <w:sz w:val="18"/>
          <w:szCs w:val="18"/>
          <w:lang w:val="de-DE"/>
        </w:rPr>
        <w:t xml:space="preserve"> nach Art. 45 Abs. 2 Buchstabe a) des GvD 50/2016 - Einzelunternehmen einschließlich Handwerksbetrieben, Handelsgesellschaften, Genossenschaftsgesellschaften</w:t>
      </w:r>
      <w:r w:rsidRPr="00BB1801">
        <w:rPr>
          <w:bCs/>
          <w:i/>
          <w:sz w:val="18"/>
          <w:szCs w:val="18"/>
          <w:lang w:val="de-DE"/>
        </w:rPr>
        <w:t>;</w:t>
      </w:r>
    </w:p>
    <w:bookmarkStart w:id="2" w:name="Controllo2"/>
    <w:bookmarkStart w:id="3" w:name="Controllo132"/>
    <w:p w:rsidR="00F05E39" w:rsidRPr="00BB1801" w:rsidRDefault="00F05E39" w:rsidP="00F05E39">
      <w:pPr>
        <w:spacing w:line="360" w:lineRule="auto"/>
        <w:ind w:left="426" w:hanging="426"/>
        <w:jc w:val="both"/>
        <w:rPr>
          <w:i/>
          <w:sz w:val="18"/>
          <w:szCs w:val="18"/>
          <w:lang w:val="de-DE"/>
        </w:rPr>
      </w:pPr>
      <w:r w:rsidRPr="00BB1801">
        <w:rPr>
          <w:sz w:val="18"/>
          <w:szCs w:val="18"/>
          <w:lang w:val="de-DE"/>
        </w:rPr>
        <w:fldChar w:fldCharType="begin">
          <w:ffData>
            <w:name w:val="Controllo2"/>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bookmarkEnd w:id="2"/>
      <w:r w:rsidRPr="00BB1801">
        <w:rPr>
          <w:sz w:val="18"/>
          <w:szCs w:val="18"/>
          <w:lang w:val="de-DE"/>
        </w:rPr>
        <w:tab/>
      </w:r>
      <w:r w:rsidRPr="00BB1801">
        <w:rPr>
          <w:b/>
          <w:sz w:val="18"/>
          <w:szCs w:val="18"/>
          <w:lang w:val="de-DE"/>
        </w:rPr>
        <w:t>eines Konsortiums</w:t>
      </w:r>
      <w:r w:rsidRPr="00BB1801">
        <w:rPr>
          <w:sz w:val="18"/>
          <w:szCs w:val="18"/>
          <w:lang w:val="de-DE"/>
        </w:rPr>
        <w:t xml:space="preserve"> nach Art. 45 Abs. 2 Buchstabe b) des GvD 50/2016 - Konsortien unter Genossenschaftsgesellschaften für die Produktion und Arbeit, die gemäß dem Gesetz Nr. 422 vom 25. Juni 1909 und gemäß dem GvD des vorläufigen Staatoberhaupts Nr. 1577 vom 14. Dezember 1947 gegründet wurden, bzw. von Konsortien unter Handwerksbetrieben gemäß dem Gesetz Nr. 443 vom 8. August 1985</w:t>
      </w:r>
      <w:r w:rsidRPr="00BB1801">
        <w:rPr>
          <w:i/>
          <w:sz w:val="18"/>
          <w:szCs w:val="18"/>
          <w:lang w:val="de-DE"/>
        </w:rPr>
        <w:t>;</w:t>
      </w:r>
    </w:p>
    <w:bookmarkStart w:id="4" w:name="Controllo3"/>
    <w:p w:rsidR="00F05E39" w:rsidRPr="00BB1801" w:rsidRDefault="00F05E39" w:rsidP="00F05E39">
      <w:pPr>
        <w:spacing w:line="360" w:lineRule="auto"/>
        <w:ind w:left="426" w:hanging="426"/>
        <w:jc w:val="both"/>
        <w:rPr>
          <w:sz w:val="18"/>
          <w:szCs w:val="18"/>
          <w:lang w:val="de-DE"/>
        </w:rPr>
      </w:pPr>
      <w:r w:rsidRPr="00BB1801">
        <w:rPr>
          <w:sz w:val="18"/>
          <w:szCs w:val="18"/>
          <w:lang w:val="de-DE"/>
        </w:rPr>
        <w:fldChar w:fldCharType="begin">
          <w:ffData>
            <w:name w:val="Controllo3"/>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bookmarkEnd w:id="4"/>
      <w:r w:rsidRPr="00BB1801">
        <w:rPr>
          <w:sz w:val="18"/>
          <w:szCs w:val="18"/>
          <w:lang w:val="de-DE"/>
        </w:rPr>
        <w:tab/>
      </w:r>
      <w:r w:rsidRPr="00BB1801">
        <w:rPr>
          <w:b/>
          <w:sz w:val="18"/>
          <w:szCs w:val="18"/>
          <w:lang w:val="de-DE"/>
        </w:rPr>
        <w:t>eines Konsortiums</w:t>
      </w:r>
      <w:r w:rsidRPr="00BB1801">
        <w:rPr>
          <w:sz w:val="18"/>
          <w:szCs w:val="18"/>
          <w:lang w:val="de-DE"/>
        </w:rPr>
        <w:t xml:space="preserve"> nach Art. 45 Abs. 2 Buchstabe c) des GvD 50/2016 - ständige Konsortien, die auch in Form von Konsortialgesellschaften gemäß Art. 2615-ter ZGB unter Einzelunternehmen einschließlich Handwerksbetrieben, Handelsgesellschaften und Produktions- und Arbeitsgenossenschaftsgesellschaften gegründet wurden;</w:t>
      </w:r>
    </w:p>
    <w:p w:rsidR="00F05E39" w:rsidRPr="00BB1801" w:rsidRDefault="00F05E39" w:rsidP="00F05E39">
      <w:pPr>
        <w:spacing w:line="360" w:lineRule="auto"/>
        <w:ind w:left="426" w:hanging="426"/>
        <w:jc w:val="both"/>
        <w:rPr>
          <w:sz w:val="18"/>
          <w:szCs w:val="18"/>
          <w:lang w:val="de-DE"/>
        </w:rPr>
      </w:pPr>
      <w:r w:rsidRPr="00BB1801">
        <w:rPr>
          <w:sz w:val="18"/>
          <w:szCs w:val="18"/>
          <w:lang w:val="de-DE"/>
        </w:rPr>
        <w:fldChar w:fldCharType="begin">
          <w:ffData>
            <w:name w:val="Controllo132"/>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bookmarkEnd w:id="3"/>
      <w:r w:rsidRPr="00BB1801">
        <w:rPr>
          <w:sz w:val="18"/>
          <w:szCs w:val="18"/>
          <w:lang w:val="de-DE"/>
        </w:rPr>
        <w:tab/>
      </w:r>
      <w:r w:rsidRPr="00BB1801">
        <w:rPr>
          <w:b/>
          <w:sz w:val="18"/>
          <w:szCs w:val="18"/>
          <w:lang w:val="de-DE"/>
        </w:rPr>
        <w:t>eines Wirtschaftsteilnehmers</w:t>
      </w:r>
      <w:r w:rsidRPr="00BB1801">
        <w:rPr>
          <w:sz w:val="18"/>
          <w:szCs w:val="18"/>
          <w:lang w:val="de-DE"/>
        </w:rPr>
        <w:t xml:space="preserve"> nach Art. 45 Abs. 1 des GvD 50/2016 - in anderen Mitgliedsstaaten ansässige Wirtschaftsteilnehmer, die gemäß den in den jeweiligen Ländern geltenden gesetzlichen Bestimmungen gegründet wurden,</w:t>
      </w:r>
    </w:p>
    <w:p w:rsidR="00F05E39" w:rsidRPr="00BB1801" w:rsidRDefault="00F05E39" w:rsidP="00F05E39">
      <w:pPr>
        <w:pStyle w:val="sche3"/>
        <w:spacing w:line="360" w:lineRule="auto"/>
        <w:ind w:left="567" w:hanging="283"/>
        <w:rPr>
          <w:sz w:val="18"/>
          <w:szCs w:val="18"/>
          <w:lang w:val="de-DE"/>
        </w:rPr>
      </w:pPr>
    </w:p>
    <w:p w:rsidR="00F05E39" w:rsidRPr="00BB1801" w:rsidRDefault="00F05E39" w:rsidP="00F05E39">
      <w:pPr>
        <w:pStyle w:val="sche3"/>
        <w:spacing w:line="360" w:lineRule="auto"/>
        <w:rPr>
          <w:sz w:val="18"/>
          <w:szCs w:val="18"/>
          <w:lang w:val="de-DE"/>
        </w:rPr>
      </w:pPr>
      <w:r w:rsidRPr="00BB1801">
        <w:rPr>
          <w:sz w:val="18"/>
          <w:szCs w:val="18"/>
          <w:lang w:val="de-DE"/>
        </w:rPr>
        <w:t>zu sein.</w:t>
      </w:r>
    </w:p>
    <w:p w:rsidR="00F05E39" w:rsidRPr="00BB1801" w:rsidRDefault="00F05E39" w:rsidP="00F05E39">
      <w:pPr>
        <w:pStyle w:val="sche3"/>
        <w:spacing w:line="360" w:lineRule="auto"/>
        <w:rPr>
          <w:b/>
          <w:sz w:val="18"/>
          <w:szCs w:val="18"/>
          <w:lang w:val="de-DE"/>
        </w:rPr>
      </w:pPr>
    </w:p>
    <w:p w:rsidR="00F05E39" w:rsidRPr="00BB1801" w:rsidRDefault="00F05E39" w:rsidP="00F05E39">
      <w:pPr>
        <w:pStyle w:val="StandardWeb"/>
        <w:spacing w:before="0" w:beforeAutospacing="0" w:after="0" w:line="360" w:lineRule="auto"/>
        <w:jc w:val="both"/>
        <w:rPr>
          <w:rFonts w:ascii="Arial" w:hAnsi="Arial" w:cs="Arial"/>
          <w:i/>
          <w:iCs/>
          <w:sz w:val="18"/>
          <w:szCs w:val="18"/>
          <w:lang w:val="de-DE"/>
        </w:rPr>
      </w:pPr>
      <w:r w:rsidRPr="00BB1801">
        <w:rPr>
          <w:rFonts w:ascii="Arial" w:hAnsi="Arial" w:cs="Arial"/>
          <w:i/>
          <w:sz w:val="18"/>
          <w:szCs w:val="18"/>
          <w:lang w:val="de-DE"/>
        </w:rPr>
        <w:t>Bei Konsortien gemäß Art. 45 Abs. 2 Buchst. b) und c) des GvD 50/2016 erklärt das Konsortium gemäß Art. 48 Abs. 7 des GvD 50/2016 mit den folgenden Konsortialgesellschaften teilzunehmen, welche die Leistungen erbringen</w:t>
      </w:r>
      <w:r w:rsidRPr="00BB1801">
        <w:rPr>
          <w:rStyle w:val="Caratterenotadichiusura"/>
          <w:rFonts w:ascii="Arial" w:hAnsi="Arial" w:cs="Arial"/>
          <w:i/>
          <w:sz w:val="18"/>
          <w:szCs w:val="18"/>
          <w:lang w:val="de-DE" w:eastAsia="ar-SA"/>
        </w:rPr>
        <w:endnoteReference w:id="3"/>
      </w:r>
      <w:r w:rsidRPr="00BB1801">
        <w:rPr>
          <w:rFonts w:ascii="Arial" w:hAnsi="Arial" w:cs="Arial"/>
          <w:i/>
          <w:iCs/>
          <w:sz w:val="18"/>
          <w:szCs w:val="18"/>
          <w:lang w:val="de-DE"/>
        </w:rPr>
        <w:t>:</w:t>
      </w:r>
    </w:p>
    <w:p w:rsidR="00F05E39" w:rsidRPr="00BB1801" w:rsidRDefault="00F05E39" w:rsidP="00F05E39">
      <w:pPr>
        <w:pStyle w:val="sche3"/>
        <w:spacing w:line="360" w:lineRule="auto"/>
        <w:rPr>
          <w:b/>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t xml:space="preserve">Firmenname oder -bezeichnung des am Konsortium teilhabenden Unternehmens: </w:t>
      </w:r>
      <w:r w:rsidRPr="00BB1801">
        <w:rPr>
          <w:b/>
          <w:sz w:val="18"/>
          <w:szCs w:val="18"/>
          <w:lang w:val="de-DE"/>
        </w:rPr>
        <w:fldChar w:fldCharType="begin">
          <w:ffData>
            <w:name w:val="Testo18"/>
            <w:enabled/>
            <w:calcOnExit w:val="0"/>
            <w:textInput/>
          </w:ffData>
        </w:fldChar>
      </w:r>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58"/>
            <w:enabled/>
            <w:calcOnExit w:val="0"/>
            <w:textInput/>
          </w:ffData>
        </w:fldChar>
      </w:r>
      <w:bookmarkStart w:id="5" w:name="Testo58"/>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5"/>
      <w:r w:rsidRPr="00BB1801">
        <w:rPr>
          <w:sz w:val="18"/>
          <w:szCs w:val="18"/>
          <w:lang w:val="de-DE"/>
        </w:rPr>
        <w:t xml:space="preserve">; </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MwSt- Nr.: </w:t>
      </w:r>
      <w:r w:rsidRPr="00BB1801">
        <w:rPr>
          <w:sz w:val="18"/>
          <w:szCs w:val="18"/>
          <w:lang w:val="de-DE"/>
        </w:rPr>
        <w:fldChar w:fldCharType="begin">
          <w:ffData>
            <w:name w:val="Testo59"/>
            <w:enabled/>
            <w:calcOnExit w:val="0"/>
            <w:textInput/>
          </w:ffData>
        </w:fldChar>
      </w:r>
      <w:bookmarkStart w:id="6" w:name="Testo59"/>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6"/>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4"/>
            <w:enabled/>
            <w:calcOnExit w:val="0"/>
            <w:textInput/>
          </w:ffData>
        </w:fldChar>
      </w:r>
      <w:bookmarkStart w:id="7" w:name="Testo14"/>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7"/>
      <w:r w:rsidRPr="00BB1801">
        <w:rPr>
          <w:sz w:val="18"/>
          <w:szCs w:val="18"/>
          <w:lang w:val="de-DE"/>
        </w:rPr>
        <w:t xml:space="preserve">), PLZ </w:t>
      </w:r>
      <w:r w:rsidRPr="00BB1801">
        <w:rPr>
          <w:sz w:val="18"/>
          <w:szCs w:val="18"/>
          <w:lang w:val="de-DE"/>
        </w:rPr>
        <w:fldChar w:fldCharType="begin">
          <w:ffData>
            <w:name w:val="Testo15"/>
            <w:enabled/>
            <w:calcOnExit w:val="0"/>
            <w:textInput/>
          </w:ffData>
        </w:fldChar>
      </w:r>
      <w:bookmarkStart w:id="8" w:name="Testo15"/>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8"/>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7"/>
            <w:enabled/>
            <w:calcOnExit w:val="0"/>
            <w:textInput/>
          </w:ffData>
        </w:fldChar>
      </w:r>
      <w:bookmarkStart w:id="9" w:name="Testo17"/>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9"/>
      <w:r w:rsidRPr="00BB1801">
        <w:rPr>
          <w:sz w:val="18"/>
          <w:szCs w:val="18"/>
          <w:lang w:val="de-DE"/>
        </w:rPr>
        <w:t>;</w:t>
      </w:r>
    </w:p>
    <w:p w:rsidR="00F05E39" w:rsidRPr="00BB1801" w:rsidRDefault="00F05E39" w:rsidP="00F05E39">
      <w:pPr>
        <w:spacing w:line="360" w:lineRule="auto"/>
        <w:jc w:val="both"/>
        <w:rPr>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t xml:space="preserve">Firmenname oder -bezeichnung des am Konsortium teilhabenden Unternehmens : </w:t>
      </w:r>
      <w:r w:rsidRPr="00BB1801">
        <w:rPr>
          <w:b/>
          <w:sz w:val="18"/>
          <w:szCs w:val="18"/>
          <w:lang w:val="de-DE"/>
        </w:rPr>
        <w:fldChar w:fldCharType="begin">
          <w:ffData>
            <w:name w:val="Testo18"/>
            <w:enabled/>
            <w:calcOnExit w:val="0"/>
            <w:textInput/>
          </w:ffData>
        </w:fldChar>
      </w:r>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5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MwSt- Nr.: </w:t>
      </w:r>
      <w:r w:rsidRPr="00BB1801">
        <w:rPr>
          <w:sz w:val="18"/>
          <w:szCs w:val="18"/>
          <w:lang w:val="de-DE"/>
        </w:rPr>
        <w:fldChar w:fldCharType="begin">
          <w:ffData>
            <w:name w:val="Testo5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lastRenderedPageBreak/>
        <w:t xml:space="preserve">Anschrift, usw. </w:t>
      </w:r>
      <w:r w:rsidRPr="00BB1801">
        <w:rPr>
          <w:sz w:val="18"/>
          <w:szCs w:val="18"/>
          <w:lang w:val="de-DE"/>
        </w:rPr>
        <w:fldChar w:fldCharType="begin">
          <w:ffData>
            <w:name w:val="Testo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4C1A65" w:rsidRPr="00BB1801" w:rsidRDefault="004C1A65" w:rsidP="00F05E39">
      <w:pPr>
        <w:spacing w:line="360" w:lineRule="auto"/>
        <w:jc w:val="both"/>
        <w:rPr>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t xml:space="preserve">Firmenname oder -bezeichnung des am Konsortium teilhabenden Unternehmens : </w:t>
      </w:r>
      <w:r w:rsidRPr="00BB1801">
        <w:rPr>
          <w:b/>
          <w:sz w:val="18"/>
          <w:szCs w:val="18"/>
          <w:lang w:val="de-DE"/>
        </w:rPr>
        <w:fldChar w:fldCharType="begin">
          <w:ffData>
            <w:name w:val="Testo18"/>
            <w:enabled/>
            <w:calcOnExit w:val="0"/>
            <w:textInput/>
          </w:ffData>
        </w:fldChar>
      </w:r>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5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MwSt- Nr.: </w:t>
      </w:r>
      <w:r w:rsidRPr="00BB1801">
        <w:rPr>
          <w:sz w:val="18"/>
          <w:szCs w:val="18"/>
          <w:lang w:val="de-DE"/>
        </w:rPr>
        <w:fldChar w:fldCharType="begin">
          <w:ffData>
            <w:name w:val="Testo5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B1801" w:rsidTr="00381C57">
        <w:tc>
          <w:tcPr>
            <w:tcW w:w="9675" w:type="dxa"/>
            <w:tcBorders>
              <w:top w:val="single" w:sz="4" w:space="0" w:color="000000"/>
              <w:left w:val="single" w:sz="4" w:space="0" w:color="000000"/>
              <w:bottom w:val="single" w:sz="4" w:space="0" w:color="000000"/>
              <w:right w:val="single" w:sz="4" w:space="0" w:color="000000"/>
            </w:tcBorders>
          </w:tcPr>
          <w:p w:rsidR="00F05E39" w:rsidRPr="00BB1801" w:rsidRDefault="00F05E39" w:rsidP="00381C57">
            <w:pPr>
              <w:pStyle w:val="sche3"/>
              <w:spacing w:line="360" w:lineRule="auto"/>
              <w:rPr>
                <w:b/>
                <w:bCs/>
                <w:i/>
                <w:iCs/>
                <w:sz w:val="18"/>
                <w:szCs w:val="18"/>
                <w:lang w:val="de-DE"/>
              </w:rPr>
            </w:pPr>
            <w:r w:rsidRPr="00BB1801">
              <w:rPr>
                <w:b/>
                <w:i/>
                <w:sz w:val="18"/>
                <w:szCs w:val="18"/>
                <w:lang w:val="de-DE"/>
              </w:rPr>
              <w:t>Etwaige weitere Unternehmen, welche die vertraglichen Leistungen erbringen und zum Konsortium gehören</w:t>
            </w:r>
            <w:r w:rsidRPr="00BB1801">
              <w:rPr>
                <w:b/>
                <w:bCs/>
                <w:sz w:val="18"/>
                <w:szCs w:val="18"/>
                <w:lang w:val="de-DE"/>
              </w:rPr>
              <w:t>:</w:t>
            </w:r>
          </w:p>
          <w:p w:rsidR="00F05E39" w:rsidRPr="00BB1801" w:rsidRDefault="00F05E39" w:rsidP="00381C57">
            <w:pPr>
              <w:pStyle w:val="sche3"/>
              <w:spacing w:line="360" w:lineRule="auto"/>
              <w:rPr>
                <w:b/>
                <w:bCs/>
                <w:i/>
                <w:iCs/>
                <w:sz w:val="18"/>
                <w:szCs w:val="18"/>
                <w:lang w:val="de-DE"/>
              </w:rPr>
            </w:pPr>
            <w:r w:rsidRPr="00BB1801">
              <w:rPr>
                <w:sz w:val="18"/>
                <w:szCs w:val="18"/>
                <w:lang w:val="de-DE"/>
              </w:rPr>
              <w:fldChar w:fldCharType="begin">
                <w:ffData>
                  <w:name w:val="Testo21"/>
                  <w:enabled/>
                  <w:calcOnExit w:val="0"/>
                  <w:textInput/>
                </w:ffData>
              </w:fldChar>
            </w:r>
            <w:bookmarkStart w:id="10" w:name="Testo21"/>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10"/>
          </w:p>
        </w:tc>
      </w:tr>
    </w:tbl>
    <w:p w:rsidR="00F05E39" w:rsidRPr="00BB1801" w:rsidRDefault="00F05E39" w:rsidP="00F05E39">
      <w:pPr>
        <w:spacing w:line="360" w:lineRule="auto"/>
        <w:ind w:left="709"/>
        <w:jc w:val="both"/>
        <w:rPr>
          <w:b/>
          <w:sz w:val="18"/>
          <w:szCs w:val="18"/>
          <w:lang w:val="de-DE"/>
        </w:rPr>
      </w:pPr>
    </w:p>
    <w:p w:rsidR="00F05E39" w:rsidRPr="00BB1801" w:rsidRDefault="00F05E39" w:rsidP="00F05E39">
      <w:pPr>
        <w:spacing w:line="360" w:lineRule="auto"/>
        <w:jc w:val="center"/>
        <w:rPr>
          <w:b/>
          <w:sz w:val="18"/>
          <w:szCs w:val="18"/>
          <w:lang w:val="de-DE"/>
        </w:rPr>
      </w:pPr>
      <w:r w:rsidRPr="00BB1801">
        <w:rPr>
          <w:b/>
          <w:sz w:val="18"/>
          <w:szCs w:val="18"/>
          <w:lang w:val="de-DE"/>
        </w:rPr>
        <w:t>ERKLÄRT,</w:t>
      </w:r>
    </w:p>
    <w:p w:rsidR="00F05E39" w:rsidRPr="00BB1801" w:rsidRDefault="00F05E39" w:rsidP="00F05E39">
      <w:pPr>
        <w:pStyle w:val="sche3"/>
        <w:autoSpaceDE/>
        <w:spacing w:line="360" w:lineRule="auto"/>
        <w:ind w:left="546" w:hanging="262"/>
        <w:jc w:val="center"/>
        <w:rPr>
          <w:bCs/>
          <w:sz w:val="18"/>
          <w:szCs w:val="18"/>
          <w:lang w:val="de-DE"/>
        </w:rPr>
      </w:pPr>
    </w:p>
    <w:p w:rsidR="00F05E39" w:rsidRPr="00BB1801" w:rsidRDefault="00F05E39" w:rsidP="00F05E39">
      <w:pPr>
        <w:spacing w:line="360" w:lineRule="auto"/>
        <w:rPr>
          <w:sz w:val="18"/>
          <w:szCs w:val="18"/>
          <w:lang w:val="de-DE"/>
        </w:rPr>
      </w:pPr>
      <w:r w:rsidRPr="00BB1801">
        <w:rPr>
          <w:sz w:val="18"/>
          <w:szCs w:val="18"/>
          <w:lang w:val="de-DE"/>
        </w:rPr>
        <w:t>dass das Unternehmen oder das Konsortium an diesem Verfahren in folgender Form teilnimmt</w:t>
      </w:r>
    </w:p>
    <w:p w:rsidR="00F05E39" w:rsidRPr="00BB1801" w:rsidRDefault="00F05E39" w:rsidP="00F05E39">
      <w:pPr>
        <w:pStyle w:val="sche3"/>
        <w:autoSpaceDE/>
        <w:spacing w:line="360" w:lineRule="auto"/>
        <w:ind w:left="546" w:hanging="262"/>
        <w:rPr>
          <w:bCs/>
          <w:sz w:val="18"/>
          <w:szCs w:val="18"/>
          <w:lang w:val="de-DE"/>
        </w:rPr>
      </w:pPr>
      <w:r w:rsidRPr="00BB1801">
        <w:rPr>
          <w:bCs/>
          <w:sz w:val="18"/>
          <w:szCs w:val="18"/>
          <w:lang w:val="de-DE"/>
        </w:rPr>
        <w:t xml:space="preserve"> </w:t>
      </w:r>
    </w:p>
    <w:p w:rsidR="00F05E39" w:rsidRPr="00BB1801" w:rsidRDefault="00F05E39" w:rsidP="00F05E39">
      <w:pPr>
        <w:pStyle w:val="sche3"/>
        <w:autoSpaceDE/>
        <w:rPr>
          <w:b/>
          <w:sz w:val="18"/>
          <w:szCs w:val="18"/>
          <w:lang w:val="de-DE"/>
        </w:rPr>
      </w:pPr>
      <w:r w:rsidRPr="00BB1801">
        <w:rPr>
          <w:sz w:val="18"/>
          <w:szCs w:val="18"/>
          <w:lang w:val="de-DE"/>
        </w:rPr>
        <w:fldChar w:fldCharType="begin">
          <w:ffData>
            <w:name w:val="Controllo135"/>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 xml:space="preserve"> </w:t>
      </w:r>
      <w:r w:rsidRPr="00BB1801">
        <w:rPr>
          <w:b/>
          <w:sz w:val="18"/>
          <w:szCs w:val="18"/>
          <w:lang w:val="de-DE"/>
        </w:rPr>
        <w:t>Einzelunternehmen</w:t>
      </w:r>
    </w:p>
    <w:p w:rsidR="00F05E39" w:rsidRPr="00BB1801" w:rsidRDefault="00F05E39" w:rsidP="00F05E39">
      <w:pPr>
        <w:pStyle w:val="sche3"/>
        <w:autoSpaceDE/>
        <w:rPr>
          <w:b/>
          <w:sz w:val="18"/>
          <w:szCs w:val="18"/>
          <w:lang w:val="de-DE"/>
        </w:rPr>
      </w:pPr>
    </w:p>
    <w:p w:rsidR="00F05E39" w:rsidRPr="00BB1801" w:rsidRDefault="00F05E39" w:rsidP="00F05E39">
      <w:pPr>
        <w:pStyle w:val="sche3"/>
        <w:autoSpaceDE/>
        <w:ind w:left="284"/>
        <w:rPr>
          <w:sz w:val="18"/>
          <w:szCs w:val="18"/>
          <w:lang w:val="de-DE"/>
        </w:rPr>
      </w:pPr>
      <w:r w:rsidRPr="00BB1801">
        <w:rPr>
          <w:sz w:val="18"/>
          <w:szCs w:val="18"/>
          <w:lang w:val="de-DE"/>
        </w:rPr>
        <w:t xml:space="preserve">oder </w:t>
      </w:r>
    </w:p>
    <w:p w:rsidR="00F05E39" w:rsidRPr="00BB1801" w:rsidRDefault="00F05E39" w:rsidP="00F05E39">
      <w:pPr>
        <w:pStyle w:val="sche3"/>
        <w:autoSpaceDE/>
        <w:rPr>
          <w:b/>
          <w:sz w:val="18"/>
          <w:szCs w:val="18"/>
          <w:lang w:val="de-DE"/>
        </w:rPr>
      </w:pPr>
    </w:p>
    <w:p w:rsidR="00F05E39" w:rsidRPr="00BB1801" w:rsidRDefault="00F05E39" w:rsidP="00F05E39">
      <w:pPr>
        <w:pStyle w:val="sche3"/>
        <w:autoSpaceDE/>
        <w:rPr>
          <w:b/>
          <w:sz w:val="18"/>
          <w:szCs w:val="18"/>
          <w:lang w:val="de-DE"/>
        </w:rPr>
      </w:pPr>
      <w:r w:rsidRPr="00BB1801">
        <w:rPr>
          <w:sz w:val="18"/>
          <w:szCs w:val="18"/>
          <w:lang w:val="de-DE"/>
        </w:rPr>
        <w:fldChar w:fldCharType="begin">
          <w:ffData>
            <w:name w:val="Controllo135"/>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 xml:space="preserve"> </w:t>
      </w:r>
      <w:r w:rsidRPr="00BB1801">
        <w:rPr>
          <w:b/>
          <w:sz w:val="18"/>
          <w:szCs w:val="18"/>
          <w:lang w:val="de-DE"/>
        </w:rPr>
        <w:t>als federführendes Unternehmen</w:t>
      </w:r>
    </w:p>
    <w:p w:rsidR="00F05E39" w:rsidRPr="00BB1801" w:rsidRDefault="00F05E39" w:rsidP="00F05E39">
      <w:pPr>
        <w:pStyle w:val="sche3"/>
        <w:autoSpaceDE/>
        <w:ind w:left="546" w:hanging="262"/>
        <w:rPr>
          <w:bCs/>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58649E" w:rsidTr="00381C57">
        <w:trPr>
          <w:trHeight w:val="1253"/>
        </w:trPr>
        <w:tc>
          <w:tcPr>
            <w:tcW w:w="4644" w:type="dxa"/>
            <w:shd w:val="clear" w:color="auto" w:fill="auto"/>
          </w:tcPr>
          <w:p w:rsidR="00F05E39" w:rsidRPr="00BB1801" w:rsidRDefault="00F05E39" w:rsidP="00381C57">
            <w:pPr>
              <w:pStyle w:val="sche3"/>
              <w:autoSpaceDE/>
              <w:spacing w:line="360" w:lineRule="auto"/>
              <w:ind w:left="284" w:hanging="284"/>
              <w:rPr>
                <w:sz w:val="18"/>
                <w:szCs w:val="18"/>
                <w:lang w:val="de-DE"/>
              </w:rPr>
            </w:pPr>
          </w:p>
          <w:p w:rsidR="00F05E39" w:rsidRPr="00BB1801" w:rsidRDefault="00F05E39" w:rsidP="00381C57">
            <w:pPr>
              <w:pStyle w:val="sche3"/>
              <w:autoSpaceDE/>
              <w:spacing w:line="360" w:lineRule="auto"/>
              <w:ind w:left="284" w:hanging="284"/>
              <w:rPr>
                <w:sz w:val="18"/>
                <w:szCs w:val="18"/>
                <w:lang w:val="de-DE"/>
              </w:rPr>
            </w:pPr>
            <w:r w:rsidRPr="00BB1801">
              <w:rPr>
                <w:sz w:val="18"/>
                <w:szCs w:val="18"/>
                <w:lang w:val="de-DE"/>
              </w:rPr>
              <w:fldChar w:fldCharType="begin">
                <w:ffData>
                  <w:name w:val="Kontrollkästchen1"/>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r>
            <w:r w:rsidRPr="00BB1801">
              <w:rPr>
                <w:b/>
                <w:sz w:val="18"/>
                <w:szCs w:val="18"/>
                <w:lang w:val="de-DE"/>
              </w:rPr>
              <w:t xml:space="preserve">eines </w:t>
            </w:r>
            <w:r w:rsidRPr="00BB1801">
              <w:rPr>
                <w:b/>
                <w:sz w:val="18"/>
                <w:szCs w:val="18"/>
                <w:u w:val="single"/>
                <w:lang w:val="de-DE"/>
              </w:rPr>
              <w:t>ordentlichen Konsortiums</w:t>
            </w:r>
            <w:r w:rsidRPr="00BB1801">
              <w:rPr>
                <w:b/>
                <w:sz w:val="18"/>
                <w:szCs w:val="18"/>
                <w:lang w:val="de-DE"/>
              </w:rPr>
              <w:t xml:space="preserve"> </w:t>
            </w:r>
            <w:r w:rsidRPr="00BB1801">
              <w:rPr>
                <w:sz w:val="18"/>
                <w:szCs w:val="18"/>
                <w:lang w:val="de-DE"/>
              </w:rPr>
              <w:t>gemäß Art. 2602 ZGB laut Art. 45 Abs. 2 Buchst. e) GvD 50/2016)</w:t>
            </w:r>
            <w:r w:rsidRPr="00BB1801">
              <w:rPr>
                <w:rStyle w:val="Endnotenzeichen"/>
                <w:rFonts w:cs="Arial"/>
                <w:sz w:val="18"/>
                <w:szCs w:val="18"/>
                <w:lang w:val="de-DE"/>
              </w:rPr>
              <w:endnoteReference w:id="4"/>
            </w:r>
            <w:r w:rsidRPr="00BB1801">
              <w:rPr>
                <w:sz w:val="18"/>
                <w:szCs w:val="18"/>
                <w:lang w:val="de-DE"/>
              </w:rPr>
              <w:t>:</w:t>
            </w:r>
          </w:p>
          <w:p w:rsidR="00F05E39" w:rsidRPr="00BB1801" w:rsidRDefault="00F05E39" w:rsidP="00381C57">
            <w:pPr>
              <w:pStyle w:val="sche3"/>
              <w:autoSpaceDE/>
              <w:spacing w:line="360" w:lineRule="auto"/>
              <w:ind w:left="284" w:hanging="284"/>
              <w:rPr>
                <w:sz w:val="18"/>
                <w:szCs w:val="18"/>
                <w:lang w:val="de-DE"/>
              </w:rPr>
            </w:pPr>
          </w:p>
          <w:p w:rsidR="00F05E39" w:rsidRPr="00BB1801" w:rsidRDefault="00F05E39" w:rsidP="00381C57">
            <w:pPr>
              <w:pStyle w:val="sche3"/>
              <w:spacing w:line="360" w:lineRule="auto"/>
              <w:ind w:left="284" w:hanging="284"/>
              <w:rPr>
                <w:sz w:val="18"/>
                <w:szCs w:val="18"/>
                <w:lang w:val="de-DE"/>
              </w:rPr>
            </w:pPr>
            <w:r w:rsidRPr="00BB1801">
              <w:rPr>
                <w:sz w:val="18"/>
                <w:szCs w:val="18"/>
                <w:lang w:val="de-DE"/>
              </w:rPr>
              <w:fldChar w:fldCharType="begin">
                <w:ffData>
                  <w:name w:val="Kontrollkästchen1"/>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r>
            <w:r w:rsidRPr="00BB1801">
              <w:rPr>
                <w:b/>
                <w:sz w:val="18"/>
                <w:szCs w:val="18"/>
                <w:lang w:val="de-DE"/>
              </w:rPr>
              <w:t xml:space="preserve">einer </w:t>
            </w:r>
            <w:r w:rsidRPr="00BB1801">
              <w:rPr>
                <w:b/>
                <w:sz w:val="18"/>
                <w:szCs w:val="18"/>
                <w:u w:val="single"/>
                <w:lang w:val="de-DE"/>
              </w:rPr>
              <w:t>Bietergemeinschaft</w:t>
            </w:r>
            <w:r w:rsidRPr="00BB1801">
              <w:rPr>
                <w:sz w:val="18"/>
                <w:szCs w:val="18"/>
                <w:lang w:val="de-DE"/>
              </w:rPr>
              <w:t xml:space="preserve"> gemäß Art. 45 Abs. 2 Buchst. d) GvD 50/2016)</w:t>
            </w:r>
            <w:r w:rsidRPr="00BB1801">
              <w:rPr>
                <w:rStyle w:val="Endnotenzeichen"/>
                <w:rFonts w:cs="Arial"/>
                <w:sz w:val="18"/>
                <w:szCs w:val="18"/>
                <w:lang w:val="de-DE"/>
              </w:rPr>
              <w:endnoteReference w:id="5"/>
            </w:r>
            <w:r w:rsidRPr="00BB1801">
              <w:rPr>
                <w:sz w:val="18"/>
                <w:szCs w:val="18"/>
                <w:lang w:val="de-DE"/>
              </w:rPr>
              <w:t>:</w:t>
            </w:r>
          </w:p>
          <w:p w:rsidR="00F05E39" w:rsidRPr="00BB1801" w:rsidRDefault="00F05E39" w:rsidP="00381C57">
            <w:pPr>
              <w:pStyle w:val="sche3"/>
              <w:spacing w:line="360" w:lineRule="auto"/>
              <w:ind w:left="284" w:hanging="284"/>
              <w:rPr>
                <w:sz w:val="18"/>
                <w:szCs w:val="18"/>
                <w:lang w:val="de-DE"/>
              </w:rPr>
            </w:pPr>
          </w:p>
          <w:p w:rsidR="00F05E39" w:rsidRPr="00BB1801" w:rsidRDefault="00F05E39" w:rsidP="00381C57">
            <w:pPr>
              <w:pStyle w:val="sche3"/>
              <w:spacing w:line="360" w:lineRule="auto"/>
              <w:ind w:left="284" w:hanging="284"/>
              <w:rPr>
                <w:sz w:val="18"/>
                <w:szCs w:val="18"/>
                <w:lang w:val="de-DE"/>
              </w:rPr>
            </w:pPr>
            <w:r w:rsidRPr="00BB1801">
              <w:rPr>
                <w:sz w:val="18"/>
                <w:szCs w:val="18"/>
                <w:lang w:val="de-DE"/>
              </w:rPr>
              <w:fldChar w:fldCharType="begin">
                <w:ffData>
                  <w:name w:val="Kontrollkästchen1"/>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r>
            <w:r w:rsidRPr="00BB1801">
              <w:rPr>
                <w:b/>
                <w:sz w:val="18"/>
                <w:szCs w:val="18"/>
                <w:lang w:val="de-DE"/>
              </w:rPr>
              <w:t xml:space="preserve">eines </w:t>
            </w:r>
            <w:r w:rsidRPr="00BB1801">
              <w:rPr>
                <w:b/>
                <w:sz w:val="18"/>
                <w:szCs w:val="18"/>
                <w:u w:val="single"/>
                <w:lang w:val="de-DE"/>
              </w:rPr>
              <w:t>Netzwerks an Unternehmen</w:t>
            </w:r>
            <w:r w:rsidRPr="00BB1801">
              <w:rPr>
                <w:sz w:val="18"/>
                <w:szCs w:val="18"/>
                <w:lang w:val="de-DE"/>
              </w:rPr>
              <w:t xml:space="preserve"> gemäß Art. 45 Abs. 2 Buchst. f</w:t>
            </w:r>
            <w:r w:rsidR="004C1A65" w:rsidRPr="00BB1801">
              <w:rPr>
                <w:sz w:val="18"/>
                <w:szCs w:val="18"/>
                <w:lang w:val="de-DE"/>
              </w:rPr>
              <w:t>)</w:t>
            </w:r>
            <w:r w:rsidRPr="00BB1801">
              <w:rPr>
                <w:sz w:val="18"/>
                <w:szCs w:val="18"/>
                <w:lang w:val="de-DE"/>
              </w:rPr>
              <w:t xml:space="preserve"> GvD Nr. 50/2016)</w:t>
            </w:r>
            <w:r w:rsidRPr="00BB1801">
              <w:rPr>
                <w:rStyle w:val="Endnotenzeichen"/>
                <w:rFonts w:cs="Arial"/>
                <w:sz w:val="18"/>
                <w:szCs w:val="18"/>
                <w:lang w:val="de-DE"/>
              </w:rPr>
              <w:endnoteReference w:id="6"/>
            </w:r>
            <w:r w:rsidRPr="00BB1801">
              <w:rPr>
                <w:sz w:val="18"/>
                <w:szCs w:val="18"/>
                <w:lang w:val="de-DE"/>
              </w:rPr>
              <w:t>:</w:t>
            </w:r>
          </w:p>
          <w:p w:rsidR="00F05E39" w:rsidRPr="00BB1801" w:rsidRDefault="00F05E39" w:rsidP="00381C57">
            <w:pPr>
              <w:pStyle w:val="sche3"/>
              <w:spacing w:line="360" w:lineRule="auto"/>
              <w:ind w:left="284" w:hanging="284"/>
              <w:rPr>
                <w:sz w:val="18"/>
                <w:szCs w:val="18"/>
                <w:lang w:val="de-DE"/>
              </w:rPr>
            </w:pPr>
          </w:p>
          <w:bookmarkStart w:id="11" w:name="Controllo131"/>
          <w:p w:rsidR="00F05E39" w:rsidRPr="00BB1801" w:rsidRDefault="00F05E39" w:rsidP="00381C57">
            <w:pPr>
              <w:spacing w:line="360" w:lineRule="auto"/>
              <w:ind w:left="284" w:hanging="284"/>
              <w:jc w:val="both"/>
              <w:rPr>
                <w:sz w:val="18"/>
                <w:szCs w:val="18"/>
                <w:lang w:val="de-DE"/>
              </w:rPr>
            </w:pPr>
            <w:r w:rsidRPr="00BB1801">
              <w:rPr>
                <w:sz w:val="18"/>
                <w:szCs w:val="18"/>
                <w:lang w:val="de-DE"/>
              </w:rPr>
              <w:fldChar w:fldCharType="begin">
                <w:ffData>
                  <w:name w:val="Controllo131"/>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bookmarkEnd w:id="11"/>
            <w:r w:rsidRPr="00BB1801">
              <w:rPr>
                <w:sz w:val="18"/>
                <w:szCs w:val="18"/>
                <w:lang w:val="de-DE"/>
              </w:rPr>
              <w:tab/>
            </w:r>
            <w:r w:rsidRPr="00BB1801">
              <w:rPr>
                <w:b/>
                <w:sz w:val="18"/>
                <w:szCs w:val="18"/>
                <w:lang w:val="de-DE"/>
              </w:rPr>
              <w:t xml:space="preserve">einer </w:t>
            </w:r>
            <w:r w:rsidRPr="00BB1801">
              <w:rPr>
                <w:b/>
                <w:sz w:val="18"/>
                <w:szCs w:val="18"/>
                <w:u w:val="single"/>
                <w:lang w:val="de-DE"/>
              </w:rPr>
              <w:t>Europäischen Wirtschaftlichen Interessensvereinigung (EWIV)</w:t>
            </w:r>
            <w:r w:rsidRPr="00BB1801">
              <w:rPr>
                <w:sz w:val="18"/>
                <w:szCs w:val="18"/>
                <w:lang w:val="de-DE"/>
              </w:rPr>
              <w:t xml:space="preserve"> gemäß GvD Nr. 240 vom 23. Juli 1991, laut Art. 45 Abs. 2 Buchst. g) GvD 50/2016</w:t>
            </w:r>
            <w:r w:rsidRPr="00BB1801">
              <w:rPr>
                <w:rStyle w:val="Endnotenzeichen"/>
                <w:rFonts w:cs="Arial"/>
                <w:sz w:val="18"/>
                <w:szCs w:val="18"/>
                <w:lang w:val="de-DE"/>
              </w:rPr>
              <w:endnoteReference w:id="7"/>
            </w:r>
            <w:r w:rsidRPr="00BB1801">
              <w:rPr>
                <w:sz w:val="18"/>
                <w:szCs w:val="18"/>
                <w:lang w:val="de-DE"/>
              </w:rPr>
              <w:t xml:space="preserve">: </w:t>
            </w:r>
          </w:p>
        </w:tc>
        <w:tc>
          <w:tcPr>
            <w:tcW w:w="2268" w:type="dxa"/>
            <w:tcBorders>
              <w:top w:val="single" w:sz="4" w:space="0" w:color="auto"/>
            </w:tcBorders>
            <w:shd w:val="clear" w:color="auto" w:fill="auto"/>
            <w:vAlign w:val="center"/>
          </w:tcPr>
          <w:p w:rsidR="00F05E39" w:rsidRPr="00BB1801" w:rsidRDefault="00F05E39" w:rsidP="00381C57">
            <w:pPr>
              <w:pStyle w:val="sche3"/>
              <w:autoSpaceDE/>
              <w:spacing w:line="360" w:lineRule="auto"/>
              <w:rPr>
                <w:bCs/>
                <w:sz w:val="18"/>
                <w:szCs w:val="18"/>
                <w:lang w:val="de-DE"/>
              </w:rPr>
            </w:pPr>
            <w:r w:rsidRPr="00BB1801">
              <w:rPr>
                <w:sz w:val="18"/>
                <w:szCs w:val="18"/>
                <w:lang w:val="de-DE"/>
              </w:rPr>
              <w:t>mit folgender Struktur</w:t>
            </w:r>
            <w:r w:rsidRPr="00BB1801">
              <w:rPr>
                <w:bCs/>
                <w:sz w:val="18"/>
                <w:szCs w:val="18"/>
                <w:lang w:val="de-DE"/>
              </w:rPr>
              <w:t xml:space="preserve"> </w:t>
            </w:r>
          </w:p>
        </w:tc>
        <w:tc>
          <w:tcPr>
            <w:tcW w:w="3119" w:type="dxa"/>
            <w:tcBorders>
              <w:top w:val="single" w:sz="4" w:space="0" w:color="auto"/>
            </w:tcBorders>
            <w:shd w:val="clear" w:color="auto" w:fill="auto"/>
            <w:vAlign w:val="center"/>
          </w:tcPr>
          <w:p w:rsidR="00F05E39" w:rsidRPr="00BB1801" w:rsidRDefault="00F05E39" w:rsidP="00381C57">
            <w:pPr>
              <w:pStyle w:val="sche3"/>
              <w:autoSpaceDE/>
              <w:spacing w:line="360" w:lineRule="auto"/>
              <w:ind w:left="177" w:hanging="283"/>
              <w:rPr>
                <w:sz w:val="18"/>
                <w:szCs w:val="18"/>
                <w:lang w:val="de-DE"/>
              </w:rPr>
            </w:pPr>
            <w:r w:rsidRPr="00BB1801">
              <w:rPr>
                <w:sz w:val="18"/>
                <w:szCs w:val="18"/>
                <w:lang w:val="de-DE"/>
              </w:rPr>
              <w:fldChar w:fldCharType="begin">
                <w:ffData>
                  <w:name w:val="Controllo117"/>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t>horizontal, bereits gegründet</w:t>
            </w:r>
          </w:p>
          <w:p w:rsidR="00F05E39" w:rsidRPr="00BB1801" w:rsidRDefault="00F05E39" w:rsidP="00381C57">
            <w:pPr>
              <w:pStyle w:val="sche3"/>
              <w:autoSpaceDE/>
              <w:spacing w:line="360" w:lineRule="auto"/>
              <w:ind w:left="177" w:hanging="283"/>
              <w:rPr>
                <w:sz w:val="18"/>
                <w:szCs w:val="18"/>
                <w:lang w:val="de-DE"/>
              </w:rPr>
            </w:pPr>
            <w:r w:rsidRPr="00BB1801">
              <w:rPr>
                <w:sz w:val="18"/>
                <w:szCs w:val="18"/>
                <w:lang w:val="de-DE"/>
              </w:rPr>
              <w:fldChar w:fldCharType="begin">
                <w:ffData>
                  <w:name w:val="Controllo7"/>
                  <w:enabled/>
                  <w:calcOnExit w:val="0"/>
                  <w:checkBox>
                    <w:sizeAuto/>
                    <w:default w:val="0"/>
                    <w:checked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t>horizontal, noch nicht gegründet</w:t>
            </w:r>
          </w:p>
          <w:p w:rsidR="00F05E39" w:rsidRPr="00BB1801" w:rsidRDefault="00F05E39" w:rsidP="00EF60E0">
            <w:pPr>
              <w:pStyle w:val="sche3"/>
              <w:autoSpaceDE/>
              <w:spacing w:line="360" w:lineRule="auto"/>
              <w:ind w:left="177" w:hanging="283"/>
              <w:rPr>
                <w:bCs/>
                <w:sz w:val="18"/>
                <w:szCs w:val="18"/>
                <w:lang w:val="de-DE"/>
              </w:rPr>
            </w:pPr>
          </w:p>
        </w:tc>
      </w:tr>
    </w:tbl>
    <w:p w:rsidR="00F05E39" w:rsidRPr="00BB1801" w:rsidRDefault="00F05E39" w:rsidP="00F05E39">
      <w:pPr>
        <w:spacing w:line="360" w:lineRule="auto"/>
        <w:jc w:val="both"/>
        <w:rPr>
          <w:sz w:val="18"/>
          <w:szCs w:val="18"/>
          <w:lang w:val="de-DE"/>
        </w:rPr>
      </w:pPr>
    </w:p>
    <w:p w:rsidR="00F05E39" w:rsidRPr="00BB1801" w:rsidRDefault="00F05E39" w:rsidP="00F05E39">
      <w:pPr>
        <w:pStyle w:val="sche3"/>
        <w:spacing w:line="360" w:lineRule="auto"/>
        <w:rPr>
          <w:sz w:val="18"/>
          <w:szCs w:val="18"/>
          <w:lang w:val="de-DE"/>
        </w:rPr>
      </w:pPr>
      <w:r w:rsidRPr="00BB1801">
        <w:rPr>
          <w:sz w:val="18"/>
          <w:szCs w:val="18"/>
          <w:lang w:val="de-DE"/>
        </w:rPr>
        <w:t xml:space="preserve">mit den </w:t>
      </w:r>
      <w:r w:rsidRPr="00BB1801">
        <w:rPr>
          <w:b/>
          <w:sz w:val="18"/>
          <w:szCs w:val="18"/>
          <w:lang w:val="de-DE"/>
        </w:rPr>
        <w:t xml:space="preserve">folgenden Mitglieds-Unternehmen </w:t>
      </w:r>
      <w:r w:rsidR="00B75F40" w:rsidRPr="00BB1801">
        <w:rPr>
          <w:b/>
          <w:sz w:val="18"/>
          <w:szCs w:val="18"/>
          <w:lang w:val="de-DE"/>
        </w:rPr>
        <w:t>(am Firmenzusammenschluss teilnehmende Unternehmen, ausführende Unternehmen,…)</w:t>
      </w:r>
    </w:p>
    <w:p w:rsidR="00F05E39" w:rsidRPr="00BB1801" w:rsidRDefault="00F05E39" w:rsidP="00F05E39">
      <w:pPr>
        <w:pStyle w:val="sche3"/>
        <w:spacing w:line="360" w:lineRule="auto"/>
        <w:rPr>
          <w:b/>
          <w:bCs/>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t xml:space="preserve">Firmenname oder -bezeichnung des Unternehmens oder Konsortiums: </w:t>
      </w:r>
      <w:r w:rsidRPr="00BB1801">
        <w:rPr>
          <w:sz w:val="18"/>
          <w:szCs w:val="18"/>
          <w:lang w:val="de-DE"/>
        </w:rPr>
        <w:fldChar w:fldCharType="begin">
          <w:ffData>
            <w:name w:val="Testo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5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MwSt- Nr.: </w:t>
      </w:r>
      <w:r w:rsidRPr="00BB1801">
        <w:rPr>
          <w:sz w:val="18"/>
          <w:szCs w:val="18"/>
          <w:lang w:val="de-DE"/>
        </w:rPr>
        <w:fldChar w:fldCharType="begin">
          <w:ffData>
            <w:name w:val="Testo5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ind w:left="709"/>
        <w:jc w:val="both"/>
        <w:rPr>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t xml:space="preserve">Firmenname oder -bezeichnung des Unternehmens oder Konsortiums: </w:t>
      </w:r>
      <w:r w:rsidRPr="00BB1801">
        <w:rPr>
          <w:sz w:val="18"/>
          <w:szCs w:val="18"/>
          <w:lang w:val="de-DE"/>
        </w:rPr>
        <w:fldChar w:fldCharType="begin">
          <w:ffData>
            <w:name w:val="Testo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5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MwSt- Nr.: </w:t>
      </w:r>
      <w:r w:rsidRPr="00BB1801">
        <w:rPr>
          <w:sz w:val="18"/>
          <w:szCs w:val="18"/>
          <w:lang w:val="de-DE"/>
        </w:rPr>
        <w:fldChar w:fldCharType="begin">
          <w:ffData>
            <w:name w:val="Testo5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lastRenderedPageBreak/>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b/>
          <w:sz w:val="18"/>
          <w:szCs w:val="18"/>
          <w:highlight w:val="yellow"/>
          <w:lang w:val="de-DE"/>
        </w:rPr>
      </w:pPr>
    </w:p>
    <w:p w:rsidR="00F05E39" w:rsidRPr="00BB1801"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B1801"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B1801">
        <w:rPr>
          <w:b/>
          <w:sz w:val="18"/>
          <w:szCs w:val="18"/>
          <w:lang w:val="de-DE"/>
        </w:rPr>
        <w:t>Eventuelle andere Mitglieder der Bietergemeinschaft, des Konsortiums, des Unternehmensnetzwerks, die an diesem Verfahren teilnehmen, nennen</w:t>
      </w:r>
      <w:r w:rsidRPr="00BB1801">
        <w:rPr>
          <w:rStyle w:val="Endnotenzeichen"/>
          <w:rFonts w:cs="Arial"/>
          <w:b/>
          <w:bCs/>
          <w:sz w:val="18"/>
          <w:szCs w:val="18"/>
          <w:lang w:val="de-DE"/>
        </w:rPr>
        <w:endnoteReference w:id="8"/>
      </w:r>
    </w:p>
    <w:p w:rsidR="00F05E39" w:rsidRPr="00BB1801"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B1801">
        <w:rPr>
          <w:b/>
          <w:sz w:val="18"/>
          <w:szCs w:val="18"/>
          <w:lang w:val="de-DE"/>
        </w:rPr>
        <w:fldChar w:fldCharType="begin">
          <w:ffData>
            <w:name w:val="Text31"/>
            <w:enabled/>
            <w:calcOnExit w:val="0"/>
            <w:textInput/>
          </w:ffData>
        </w:fldChar>
      </w:r>
      <w:bookmarkStart w:id="12" w:name="Text31"/>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bookmarkEnd w:id="12"/>
    </w:p>
    <w:p w:rsidR="00F05E39" w:rsidRPr="00BB1801" w:rsidRDefault="00F05E39" w:rsidP="00F05E39">
      <w:pPr>
        <w:spacing w:line="360" w:lineRule="auto"/>
        <w:ind w:left="900" w:firstLine="910"/>
        <w:jc w:val="both"/>
        <w:rPr>
          <w:sz w:val="18"/>
          <w:szCs w:val="18"/>
          <w:lang w:val="de-DE"/>
        </w:rPr>
      </w:pPr>
    </w:p>
    <w:p w:rsidR="00F05E39" w:rsidRPr="00BB1801" w:rsidRDefault="00F05E39" w:rsidP="00F05E39">
      <w:pPr>
        <w:pStyle w:val="Stile1"/>
        <w:spacing w:line="360" w:lineRule="auto"/>
        <w:jc w:val="center"/>
        <w:rPr>
          <w:rFonts w:ascii="Arial" w:hAnsi="Arial" w:cs="Arial"/>
          <w:b/>
          <w:bCs/>
          <w:sz w:val="18"/>
          <w:szCs w:val="18"/>
        </w:rPr>
      </w:pPr>
      <w:r w:rsidRPr="00BB1801">
        <w:rPr>
          <w:rFonts w:ascii="Arial" w:hAnsi="Arial" w:cs="Arial"/>
          <w:b/>
          <w:sz w:val="18"/>
          <w:szCs w:val="18"/>
        </w:rPr>
        <w:t>VERPFLICHTET SICH</w:t>
      </w:r>
    </w:p>
    <w:p w:rsidR="00F05E39" w:rsidRPr="00BB1801" w:rsidRDefault="00F05E39" w:rsidP="00F05E39">
      <w:pPr>
        <w:spacing w:line="360" w:lineRule="auto"/>
        <w:ind w:firstLine="426"/>
        <w:jc w:val="both"/>
        <w:rPr>
          <w:sz w:val="18"/>
          <w:szCs w:val="18"/>
          <w:lang w:val="de-DE"/>
        </w:rPr>
      </w:pPr>
    </w:p>
    <w:p w:rsidR="00F05E39" w:rsidRPr="00BB1801" w:rsidRDefault="00F05E39" w:rsidP="00F05E39">
      <w:pPr>
        <w:numPr>
          <w:ilvl w:val="0"/>
          <w:numId w:val="3"/>
        </w:numPr>
        <w:tabs>
          <w:tab w:val="clear" w:pos="360"/>
          <w:tab w:val="num" w:pos="709"/>
        </w:tabs>
        <w:spacing w:line="360" w:lineRule="auto"/>
        <w:ind w:left="709" w:hanging="709"/>
        <w:jc w:val="both"/>
        <w:rPr>
          <w:sz w:val="18"/>
          <w:szCs w:val="18"/>
          <w:lang w:val="de-DE"/>
        </w:rPr>
      </w:pPr>
      <w:r w:rsidRPr="00BB1801">
        <w:rPr>
          <w:sz w:val="18"/>
          <w:szCs w:val="18"/>
          <w:lang w:val="de-DE"/>
        </w:rPr>
        <w:t>(</w:t>
      </w:r>
      <w:r w:rsidRPr="00BB1801">
        <w:rPr>
          <w:i/>
          <w:sz w:val="18"/>
          <w:szCs w:val="18"/>
          <w:lang w:val="de-DE"/>
        </w:rPr>
        <w:t>bei zu gründenden Bietergemeinschaften</w:t>
      </w:r>
      <w:r w:rsidRPr="00BB1801">
        <w:rPr>
          <w:sz w:val="18"/>
          <w:szCs w:val="18"/>
          <w:lang w:val="de-DE"/>
        </w:rPr>
        <w:t>) sollte der Gemeinschaft der Zuschlag erteilt werden, das gemeinsame Sondermandat mit Vertretungsbefugnis in Form einer beglaubigten Privaturkunde, oder einer beglaubigten Abschrift desselben, unverzüglich vorzuweisen;</w:t>
      </w:r>
    </w:p>
    <w:p w:rsidR="00F05E39" w:rsidRPr="00BB1801" w:rsidRDefault="00F05E39" w:rsidP="00F05E39">
      <w:pPr>
        <w:tabs>
          <w:tab w:val="num" w:pos="567"/>
        </w:tabs>
        <w:spacing w:line="360" w:lineRule="auto"/>
        <w:ind w:left="709" w:hanging="709"/>
        <w:jc w:val="both"/>
        <w:rPr>
          <w:sz w:val="18"/>
          <w:szCs w:val="18"/>
          <w:lang w:val="de-DE"/>
        </w:rPr>
      </w:pPr>
    </w:p>
    <w:p w:rsidR="00F05E39" w:rsidRPr="00BB1801" w:rsidRDefault="00F05E39" w:rsidP="00F05E39">
      <w:pPr>
        <w:numPr>
          <w:ilvl w:val="0"/>
          <w:numId w:val="3"/>
        </w:numPr>
        <w:tabs>
          <w:tab w:val="clear" w:pos="360"/>
          <w:tab w:val="num" w:pos="709"/>
        </w:tabs>
        <w:spacing w:line="360" w:lineRule="auto"/>
        <w:ind w:left="709" w:hanging="709"/>
        <w:jc w:val="both"/>
        <w:rPr>
          <w:sz w:val="18"/>
          <w:szCs w:val="18"/>
          <w:lang w:val="de-DE"/>
        </w:rPr>
      </w:pPr>
      <w:r w:rsidRPr="00BB1801">
        <w:rPr>
          <w:sz w:val="18"/>
          <w:szCs w:val="18"/>
          <w:lang w:val="de-DE"/>
        </w:rPr>
        <w:t>(</w:t>
      </w:r>
      <w:r w:rsidRPr="00BB1801">
        <w:rPr>
          <w:i/>
          <w:sz w:val="18"/>
          <w:szCs w:val="18"/>
          <w:lang w:val="de-DE"/>
        </w:rPr>
        <w:t>bei zu gründenden oder bereits gegründeten Bietergemeinschaften</w:t>
      </w:r>
      <w:r w:rsidRPr="00BB1801">
        <w:rPr>
          <w:sz w:val="18"/>
          <w:szCs w:val="18"/>
          <w:lang w:val="de-DE"/>
        </w:rPr>
        <w:t>) separat von jedem Unternehmen des Zusammenschlusses ausgestellte Rechnungen abzugeben; die Auszahlung erfolgt entsprechend den angegebenen Teilen der Leistung direkt zugunsten der einzelnen Unternehmen, vorausgesetzt dass die Rechnungen des/der Mitgliedsunternehmen stets vom federführenden Unternehmen zur Annahme gegengezeichnet sind (bei Streitigkeiten zwischen den Unternehmen der Bietergemeinschaft betreffend Forderungen bestimmt der Verantwortliche für die Vertragsausführung das Ausmaß der den einzelnen Unternehmen der Bietergemeinschaft zustehenden Forderungen);</w:t>
      </w:r>
    </w:p>
    <w:p w:rsidR="00F05E39" w:rsidRPr="00BB1801" w:rsidRDefault="00F05E39" w:rsidP="00F05E39">
      <w:pPr>
        <w:tabs>
          <w:tab w:val="num" w:pos="567"/>
          <w:tab w:val="left" w:pos="993"/>
        </w:tabs>
        <w:spacing w:line="360" w:lineRule="auto"/>
        <w:ind w:left="709" w:hanging="709"/>
        <w:jc w:val="both"/>
        <w:rPr>
          <w:sz w:val="18"/>
          <w:szCs w:val="18"/>
          <w:lang w:val="de-DE"/>
        </w:rPr>
      </w:pPr>
    </w:p>
    <w:p w:rsidR="00F05E39" w:rsidRPr="00BB1801" w:rsidRDefault="00F05E39" w:rsidP="00F05E39">
      <w:pPr>
        <w:numPr>
          <w:ilvl w:val="0"/>
          <w:numId w:val="3"/>
        </w:numPr>
        <w:tabs>
          <w:tab w:val="clear" w:pos="360"/>
          <w:tab w:val="left" w:pos="709"/>
        </w:tabs>
        <w:spacing w:line="360" w:lineRule="auto"/>
        <w:ind w:left="709" w:hanging="709"/>
        <w:jc w:val="both"/>
        <w:rPr>
          <w:sz w:val="18"/>
          <w:szCs w:val="18"/>
          <w:lang w:val="de-DE"/>
        </w:rPr>
      </w:pPr>
      <w:r w:rsidRPr="00BB1801">
        <w:rPr>
          <w:sz w:val="18"/>
          <w:szCs w:val="18"/>
          <w:lang w:val="de-DE"/>
        </w:rPr>
        <w:t>(</w:t>
      </w:r>
      <w:r w:rsidRPr="00BB1801">
        <w:rPr>
          <w:i/>
          <w:sz w:val="18"/>
          <w:szCs w:val="18"/>
          <w:lang w:val="de-DE"/>
        </w:rPr>
        <w:t>bei zu gründenden oder bereits gegründeten Bietergemeinschaften</w:t>
      </w:r>
      <w:r w:rsidRPr="00BB1801">
        <w:rPr>
          <w:sz w:val="18"/>
          <w:szCs w:val="18"/>
          <w:lang w:val="de-DE"/>
        </w:rPr>
        <w:t>)</w:t>
      </w:r>
      <w:r w:rsidRPr="00BB1801">
        <w:rPr>
          <w:i/>
          <w:iCs/>
          <w:sz w:val="18"/>
          <w:szCs w:val="18"/>
          <w:lang w:val="de-DE"/>
        </w:rPr>
        <w:t xml:space="preserve"> </w:t>
      </w:r>
      <w:r w:rsidRPr="00BB1801">
        <w:rPr>
          <w:sz w:val="18"/>
          <w:szCs w:val="18"/>
          <w:lang w:val="de-DE"/>
        </w:rPr>
        <w:t>werden die Vertragsleistungen von den einzelnen zusammengeschlossenen Wirtschaftsteilnehmern, des Konsortiums oder Vernetzung von Unternehmen wie nachfolgend angegeben, getrennt erbracht</w:t>
      </w:r>
      <w:r w:rsidRPr="00BB1801">
        <w:rPr>
          <w:rStyle w:val="Endnotenzeichen"/>
          <w:rFonts w:cs="Arial"/>
          <w:sz w:val="18"/>
          <w:szCs w:val="18"/>
          <w:lang w:val="de-DE"/>
        </w:rPr>
        <w:endnoteReference w:id="9"/>
      </w:r>
      <w:r w:rsidRPr="00BB1801">
        <w:rPr>
          <w:sz w:val="18"/>
          <w:szCs w:val="18"/>
          <w:lang w:val="de-DE"/>
        </w:rPr>
        <w:t>.</w:t>
      </w:r>
    </w:p>
    <w:p w:rsidR="00F05E39" w:rsidRPr="00BB1801" w:rsidRDefault="00F05E39" w:rsidP="00F05E39">
      <w:pPr>
        <w:spacing w:line="360" w:lineRule="auto"/>
        <w:jc w:val="both"/>
        <w:rPr>
          <w:sz w:val="18"/>
          <w:szCs w:val="18"/>
          <w:lang w:val="de-DE"/>
        </w:rPr>
      </w:pPr>
    </w:p>
    <w:p w:rsidR="00F05E39" w:rsidRPr="00EF60E0" w:rsidRDefault="00F05E39" w:rsidP="00F05E39">
      <w:pPr>
        <w:spacing w:line="360" w:lineRule="auto"/>
        <w:ind w:left="709"/>
        <w:jc w:val="both"/>
        <w:rPr>
          <w:b/>
          <w:sz w:val="18"/>
          <w:szCs w:val="18"/>
          <w:lang w:val="de-DE"/>
        </w:rPr>
      </w:pPr>
      <w:r w:rsidRPr="00EF60E0">
        <w:rPr>
          <w:sz w:val="18"/>
          <w:szCs w:val="18"/>
          <w:lang w:val="de-DE"/>
        </w:rPr>
        <w:t xml:space="preserve">Im Falle einer temporären </w:t>
      </w:r>
      <w:r w:rsidR="00B75F40" w:rsidRPr="00EF60E0">
        <w:rPr>
          <w:b/>
          <w:sz w:val="18"/>
          <w:szCs w:val="18"/>
          <w:lang w:val="de-DE"/>
        </w:rPr>
        <w:t>horizontalen</w:t>
      </w:r>
      <w:r w:rsidR="00B75F40" w:rsidRPr="00EF60E0">
        <w:rPr>
          <w:sz w:val="18"/>
          <w:szCs w:val="18"/>
          <w:lang w:val="de-DE"/>
        </w:rPr>
        <w:t xml:space="preserve"> </w:t>
      </w:r>
      <w:r w:rsidRPr="00EF60E0">
        <w:rPr>
          <w:sz w:val="18"/>
          <w:szCs w:val="18"/>
          <w:lang w:val="de-DE"/>
        </w:rPr>
        <w:t>Bietergemeinschaft</w:t>
      </w:r>
      <w:r w:rsidR="00B75F40" w:rsidRPr="00EF60E0">
        <w:rPr>
          <w:sz w:val="18"/>
          <w:szCs w:val="18"/>
          <w:lang w:val="de-DE"/>
        </w:rPr>
        <w:t>, eines Konsortiums, EWIV, eines Netzwerkes an Unternehmen</w:t>
      </w:r>
      <w:r w:rsidRPr="00EF60E0">
        <w:rPr>
          <w:sz w:val="18"/>
          <w:szCs w:val="18"/>
          <w:lang w:val="de-DE"/>
        </w:rPr>
        <w:t xml:space="preserve"> (man weist darauf hin, dass das federführende Unternehmen</w:t>
      </w:r>
      <w:r w:rsidRPr="00EF60E0">
        <w:rPr>
          <w:i/>
          <w:sz w:val="18"/>
          <w:szCs w:val="18"/>
          <w:lang w:val="de-DE"/>
        </w:rPr>
        <w:t xml:space="preserve"> </w:t>
      </w:r>
      <w:r w:rsidRPr="00EF60E0">
        <w:rPr>
          <w:sz w:val="18"/>
          <w:szCs w:val="18"/>
          <w:lang w:val="de-DE"/>
        </w:rPr>
        <w:t xml:space="preserve">den </w:t>
      </w:r>
      <w:bookmarkStart w:id="13" w:name="OLE_LINK4"/>
      <w:r w:rsidRPr="00EF60E0">
        <w:rPr>
          <w:sz w:val="18"/>
          <w:szCs w:val="18"/>
          <w:lang w:val="de-DE"/>
        </w:rPr>
        <w:t xml:space="preserve">mehrheitlichen Teil der Leistung </w:t>
      </w:r>
      <w:bookmarkEnd w:id="13"/>
      <w:r w:rsidRPr="00EF60E0">
        <w:rPr>
          <w:sz w:val="18"/>
          <w:szCs w:val="18"/>
          <w:lang w:val="de-DE"/>
        </w:rPr>
        <w:t>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EF60E0" w:rsidRPr="00EF60E0"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AE62CE" w:rsidRPr="00EF60E0" w:rsidRDefault="00AE62CE" w:rsidP="002B6071">
            <w:pPr>
              <w:pStyle w:val="Fuzeile"/>
              <w:jc w:val="both"/>
              <w:rPr>
                <w:sz w:val="18"/>
                <w:szCs w:val="18"/>
              </w:rPr>
            </w:pPr>
            <w:r w:rsidRPr="00EF60E0">
              <w:rPr>
                <w:b/>
                <w:sz w:val="18"/>
                <w:szCs w:val="18"/>
                <w:lang w:val="de-DE"/>
              </w:rPr>
              <w:t>Unternehmen</w:t>
            </w:r>
          </w:p>
          <w:p w:rsidR="00AE62CE" w:rsidRPr="00EF60E0" w:rsidRDefault="00AE62CE" w:rsidP="002B6071">
            <w:pPr>
              <w:pStyle w:val="Fuzeile"/>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EF60E0" w:rsidRDefault="00AE62CE" w:rsidP="00AE62CE">
            <w:pPr>
              <w:pStyle w:val="Fuzeile"/>
              <w:jc w:val="both"/>
              <w:rPr>
                <w:b/>
                <w:sz w:val="18"/>
                <w:szCs w:val="18"/>
                <w:lang w:val="de-DE"/>
              </w:rPr>
            </w:pPr>
            <w:r w:rsidRPr="00EF60E0">
              <w:rPr>
                <w:b/>
                <w:sz w:val="18"/>
                <w:szCs w:val="18"/>
                <w:lang w:val="de-DE"/>
              </w:rPr>
              <w:t xml:space="preserve">Beteiligungsanteil an der Bietergemeinschaft </w:t>
            </w:r>
          </w:p>
          <w:p w:rsidR="00AE62CE" w:rsidRPr="00EF60E0" w:rsidRDefault="00AE62CE" w:rsidP="002B6071">
            <w:pPr>
              <w:pStyle w:val="Fuzeile"/>
              <w:jc w:val="both"/>
              <w:rPr>
                <w:sz w:val="18"/>
                <w:szCs w:val="18"/>
                <w:lang w:val="it-IT"/>
              </w:rPr>
            </w:pPr>
            <w:r w:rsidRPr="00EF60E0">
              <w:rPr>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EF60E0" w:rsidRDefault="00AE62CE" w:rsidP="00AE62CE">
            <w:pPr>
              <w:pStyle w:val="Fuzeile"/>
              <w:jc w:val="both"/>
              <w:rPr>
                <w:b/>
                <w:sz w:val="18"/>
                <w:szCs w:val="18"/>
                <w:lang w:val="it-IT"/>
              </w:rPr>
            </w:pPr>
            <w:r w:rsidRPr="00EF60E0">
              <w:rPr>
                <w:b/>
                <w:sz w:val="18"/>
                <w:szCs w:val="18"/>
                <w:lang w:val="it-IT"/>
              </w:rPr>
              <w:t>Ausführungsanteil</w:t>
            </w:r>
          </w:p>
          <w:p w:rsidR="00AE62CE" w:rsidRPr="00EF60E0" w:rsidRDefault="00AE62CE" w:rsidP="002B6071">
            <w:pPr>
              <w:pStyle w:val="Fuzeile"/>
              <w:jc w:val="both"/>
              <w:rPr>
                <w:sz w:val="18"/>
                <w:szCs w:val="18"/>
                <w:lang w:val="it-IT"/>
              </w:rPr>
            </w:pPr>
            <w:r w:rsidRPr="00EF60E0">
              <w:rPr>
                <w:b/>
                <w:sz w:val="18"/>
                <w:szCs w:val="18"/>
                <w:lang w:val="it-IT"/>
              </w:rPr>
              <w:t>(%)</w:t>
            </w:r>
          </w:p>
        </w:tc>
      </w:tr>
      <w:tr w:rsidR="00EF60E0" w:rsidRPr="00EF60E0"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sz w:val="18"/>
                <w:szCs w:val="18"/>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EF60E0" w:rsidRDefault="004E684D" w:rsidP="002B6071">
            <w:pPr>
              <w:pStyle w:val="Fuzeile"/>
              <w:jc w:val="both"/>
              <w:rPr>
                <w:sz w:val="18"/>
                <w:szCs w:val="18"/>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b/>
                <w:sz w:val="18"/>
                <w:szCs w:val="18"/>
                <w:bdr w:val="single" w:sz="4" w:space="0" w:color="auto" w:frame="1"/>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r>
      <w:tr w:rsidR="00EF60E0" w:rsidRPr="00EF60E0"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sz w:val="18"/>
                <w:szCs w:val="18"/>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EF60E0" w:rsidRDefault="004E684D" w:rsidP="002B6071">
            <w:pPr>
              <w:pStyle w:val="Fuzeile"/>
              <w:jc w:val="both"/>
              <w:rPr>
                <w:sz w:val="18"/>
                <w:szCs w:val="18"/>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b/>
                <w:sz w:val="18"/>
                <w:szCs w:val="18"/>
                <w:bdr w:val="single" w:sz="4" w:space="0" w:color="auto" w:frame="1"/>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r>
      <w:tr w:rsidR="00EF60E0" w:rsidRPr="00EF60E0"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sz w:val="18"/>
                <w:szCs w:val="18"/>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EF60E0" w:rsidRDefault="004E684D" w:rsidP="002B6071">
            <w:pPr>
              <w:pStyle w:val="Fuzeile"/>
              <w:jc w:val="both"/>
              <w:rPr>
                <w:sz w:val="18"/>
                <w:szCs w:val="18"/>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b/>
                <w:sz w:val="18"/>
                <w:szCs w:val="18"/>
                <w:bdr w:val="single" w:sz="4" w:space="0" w:color="auto" w:frame="1"/>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r>
      <w:tr w:rsidR="00EF60E0" w:rsidRPr="00EF60E0"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sz w:val="18"/>
                <w:szCs w:val="18"/>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EF60E0" w:rsidRDefault="004E684D" w:rsidP="002B6071">
            <w:pPr>
              <w:pStyle w:val="Fuzeile"/>
              <w:jc w:val="both"/>
              <w:rPr>
                <w:sz w:val="18"/>
                <w:szCs w:val="18"/>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b/>
                <w:sz w:val="18"/>
                <w:szCs w:val="18"/>
                <w:bdr w:val="single" w:sz="4" w:space="0" w:color="auto" w:frame="1"/>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r>
      <w:tr w:rsidR="00AE62CE" w:rsidRPr="00EF60E0"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sz w:val="18"/>
                <w:szCs w:val="18"/>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EF60E0" w:rsidRDefault="004E684D" w:rsidP="002B6071">
            <w:pPr>
              <w:pStyle w:val="Fuzeile"/>
              <w:jc w:val="both"/>
              <w:rPr>
                <w:sz w:val="18"/>
                <w:szCs w:val="18"/>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EF60E0" w:rsidRDefault="004E684D" w:rsidP="002B6071">
            <w:pPr>
              <w:pStyle w:val="Fuzeile"/>
              <w:jc w:val="both"/>
              <w:rPr>
                <w:b/>
                <w:sz w:val="18"/>
                <w:szCs w:val="18"/>
                <w:bdr w:val="single" w:sz="4" w:space="0" w:color="auto" w:frame="1"/>
                <w:lang w:val="de-DE"/>
              </w:rPr>
            </w:pPr>
            <w:r w:rsidRPr="00EF60E0">
              <w:rPr>
                <w:sz w:val="18"/>
                <w:szCs w:val="18"/>
                <w:lang w:val="de-DE"/>
              </w:rPr>
              <w:fldChar w:fldCharType="begin">
                <w:ffData>
                  <w:name w:val="Testo74"/>
                  <w:enabled/>
                  <w:calcOnExit w:val="0"/>
                  <w:textInput/>
                </w:ffData>
              </w:fldChar>
            </w:r>
            <w:r w:rsidRPr="00EF60E0">
              <w:rPr>
                <w:sz w:val="18"/>
                <w:szCs w:val="18"/>
                <w:lang w:val="de-DE"/>
              </w:rPr>
              <w:instrText xml:space="preserve"> FORMTEXT </w:instrText>
            </w:r>
            <w:r w:rsidRPr="00EF60E0">
              <w:rPr>
                <w:sz w:val="18"/>
                <w:szCs w:val="18"/>
                <w:lang w:val="de-DE"/>
              </w:rPr>
            </w:r>
            <w:r w:rsidRPr="00EF60E0">
              <w:rPr>
                <w:sz w:val="18"/>
                <w:szCs w:val="18"/>
                <w:lang w:val="de-DE"/>
              </w:rPr>
              <w:fldChar w:fldCharType="separate"/>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t> </w:t>
            </w:r>
            <w:r w:rsidRPr="00EF60E0">
              <w:rPr>
                <w:sz w:val="18"/>
                <w:szCs w:val="18"/>
                <w:lang w:val="de-DE"/>
              </w:rPr>
              <w:fldChar w:fldCharType="end"/>
            </w:r>
          </w:p>
        </w:tc>
      </w:tr>
    </w:tbl>
    <w:p w:rsidR="00AE62CE" w:rsidRPr="00EF60E0" w:rsidRDefault="00AE62CE" w:rsidP="007A56BE">
      <w:pPr>
        <w:spacing w:line="360" w:lineRule="auto"/>
        <w:jc w:val="both"/>
        <w:rPr>
          <w:sz w:val="18"/>
          <w:szCs w:val="18"/>
          <w:lang w:val="de-DE"/>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EF60E0" w:rsidRPr="00346BB8" w:rsidTr="004B375A">
        <w:tc>
          <w:tcPr>
            <w:tcW w:w="9072" w:type="dxa"/>
            <w:shd w:val="clear" w:color="auto" w:fill="auto"/>
          </w:tcPr>
          <w:p w:rsidR="00F05E39" w:rsidRPr="00346BB8" w:rsidRDefault="00F05E39" w:rsidP="004B375A">
            <w:pPr>
              <w:spacing w:line="360" w:lineRule="auto"/>
              <w:jc w:val="both"/>
              <w:rPr>
                <w:b/>
                <w:sz w:val="18"/>
                <w:szCs w:val="18"/>
                <w:lang w:val="de-DE"/>
              </w:rPr>
            </w:pPr>
          </w:p>
          <w:p w:rsidR="00F05E39" w:rsidRPr="00346BB8" w:rsidRDefault="00F05E39" w:rsidP="004B375A">
            <w:pPr>
              <w:spacing w:line="360" w:lineRule="auto"/>
              <w:jc w:val="both"/>
              <w:rPr>
                <w:b/>
                <w:sz w:val="18"/>
                <w:szCs w:val="18"/>
                <w:lang w:val="de-DE"/>
              </w:rPr>
            </w:pPr>
            <w:r w:rsidRPr="00346BB8">
              <w:rPr>
                <w:b/>
                <w:sz w:val="18"/>
                <w:szCs w:val="18"/>
                <w:lang w:val="de-DE"/>
              </w:rPr>
              <w:t>Weitere mitbietende Unternehmen mit entsprechenden Anteilen oder Prozentsätzen an der Leistung</w:t>
            </w:r>
          </w:p>
          <w:p w:rsidR="00F05E39" w:rsidRPr="00346BB8" w:rsidRDefault="00F05E39" w:rsidP="004B375A">
            <w:pPr>
              <w:spacing w:line="360" w:lineRule="auto"/>
              <w:jc w:val="both"/>
              <w:rPr>
                <w:sz w:val="18"/>
                <w:szCs w:val="18"/>
                <w:lang w:val="de-DE"/>
              </w:rPr>
            </w:pPr>
            <w:r w:rsidRPr="00346BB8">
              <w:rPr>
                <w:sz w:val="18"/>
                <w:szCs w:val="18"/>
                <w:lang w:val="de-DE"/>
              </w:rPr>
              <w:fldChar w:fldCharType="begin">
                <w:ffData>
                  <w:name w:val="Testo74"/>
                  <w:enabled/>
                  <w:calcOnExit w:val="0"/>
                  <w:textInput/>
                </w:ffData>
              </w:fldChar>
            </w:r>
            <w:r w:rsidRPr="00346BB8">
              <w:rPr>
                <w:sz w:val="18"/>
                <w:szCs w:val="18"/>
                <w:lang w:val="de-DE"/>
              </w:rPr>
              <w:instrText xml:space="preserve"> FORMTEXT </w:instrText>
            </w:r>
            <w:r w:rsidRPr="00346BB8">
              <w:rPr>
                <w:sz w:val="18"/>
                <w:szCs w:val="18"/>
                <w:lang w:val="de-DE"/>
              </w:rPr>
            </w:r>
            <w:r w:rsidRPr="00346BB8">
              <w:rPr>
                <w:sz w:val="18"/>
                <w:szCs w:val="18"/>
                <w:lang w:val="de-DE"/>
              </w:rPr>
              <w:fldChar w:fldCharType="separate"/>
            </w:r>
            <w:r w:rsidRPr="00346BB8">
              <w:rPr>
                <w:sz w:val="18"/>
                <w:szCs w:val="18"/>
                <w:lang w:val="de-DE"/>
              </w:rPr>
              <w:t> </w:t>
            </w:r>
            <w:r w:rsidRPr="00346BB8">
              <w:rPr>
                <w:sz w:val="18"/>
                <w:szCs w:val="18"/>
                <w:lang w:val="de-DE"/>
              </w:rPr>
              <w:t> </w:t>
            </w:r>
            <w:r w:rsidRPr="00346BB8">
              <w:rPr>
                <w:sz w:val="18"/>
                <w:szCs w:val="18"/>
                <w:lang w:val="de-DE"/>
              </w:rPr>
              <w:t> </w:t>
            </w:r>
            <w:r w:rsidRPr="00346BB8">
              <w:rPr>
                <w:sz w:val="18"/>
                <w:szCs w:val="18"/>
                <w:lang w:val="de-DE"/>
              </w:rPr>
              <w:t> </w:t>
            </w:r>
            <w:r w:rsidRPr="00346BB8">
              <w:rPr>
                <w:sz w:val="18"/>
                <w:szCs w:val="18"/>
                <w:lang w:val="de-DE"/>
              </w:rPr>
              <w:t> </w:t>
            </w:r>
            <w:r w:rsidRPr="00346BB8">
              <w:rPr>
                <w:sz w:val="18"/>
                <w:szCs w:val="18"/>
                <w:lang w:val="de-DE"/>
              </w:rPr>
              <w:fldChar w:fldCharType="end"/>
            </w:r>
          </w:p>
          <w:p w:rsidR="00F05E39" w:rsidRPr="00346BB8" w:rsidRDefault="00F05E39" w:rsidP="004B375A">
            <w:pPr>
              <w:spacing w:line="360" w:lineRule="auto"/>
              <w:ind w:left="709"/>
              <w:jc w:val="both"/>
              <w:rPr>
                <w:sz w:val="18"/>
                <w:szCs w:val="18"/>
                <w:lang w:val="de-DE"/>
              </w:rPr>
            </w:pPr>
          </w:p>
        </w:tc>
      </w:tr>
    </w:tbl>
    <w:p w:rsidR="00B75F40" w:rsidRPr="00346BB8" w:rsidRDefault="00B75F40" w:rsidP="00B75F40">
      <w:pPr>
        <w:spacing w:line="360" w:lineRule="auto"/>
        <w:ind w:left="709"/>
        <w:jc w:val="both"/>
        <w:rPr>
          <w:sz w:val="18"/>
          <w:szCs w:val="18"/>
          <w:lang w:val="de-DE"/>
        </w:rPr>
      </w:pPr>
    </w:p>
    <w:p w:rsidR="00AE62CE" w:rsidRPr="00346BB8" w:rsidRDefault="00AE62CE" w:rsidP="00EF60E0">
      <w:pPr>
        <w:spacing w:line="360" w:lineRule="auto"/>
        <w:jc w:val="both"/>
        <w:rPr>
          <w:sz w:val="18"/>
          <w:szCs w:val="18"/>
          <w:lang w:val="de-DE"/>
        </w:rPr>
      </w:pPr>
    </w:p>
    <w:p w:rsidR="00F05E39" w:rsidRPr="00BB1801" w:rsidRDefault="00F05E39" w:rsidP="00F05E39">
      <w:pPr>
        <w:numPr>
          <w:ilvl w:val="0"/>
          <w:numId w:val="3"/>
        </w:numPr>
        <w:tabs>
          <w:tab w:val="clear" w:pos="360"/>
          <w:tab w:val="left" w:pos="709"/>
        </w:tabs>
        <w:spacing w:line="360" w:lineRule="auto"/>
        <w:ind w:left="709" w:hanging="709"/>
        <w:jc w:val="both"/>
        <w:rPr>
          <w:sz w:val="18"/>
          <w:szCs w:val="18"/>
          <w:lang w:val="de-DE"/>
        </w:rPr>
      </w:pPr>
      <w:r w:rsidRPr="00BB1801">
        <w:rPr>
          <w:sz w:val="18"/>
          <w:szCs w:val="18"/>
          <w:lang w:val="de-DE"/>
        </w:rPr>
        <w:lastRenderedPageBreak/>
        <w:t xml:space="preserve">im Falle einer Bietergemeinschaft, </w:t>
      </w:r>
      <w:r w:rsidR="00B75F40" w:rsidRPr="00BB1801">
        <w:rPr>
          <w:sz w:val="18"/>
          <w:szCs w:val="18"/>
          <w:lang w:val="de-DE"/>
        </w:rPr>
        <w:t>die Verpflichtung nach dem Zuschlag des Vertrages eine bestimmte, von der Vergabestelle verlangte juridische Form zu übernehmen</w:t>
      </w:r>
      <w:r w:rsidRPr="00BB1801">
        <w:rPr>
          <w:sz w:val="18"/>
          <w:szCs w:val="18"/>
          <w:lang w:val="de-DE"/>
        </w:rPr>
        <w:t>, so wie es in den Ausschreibungsunterlagen angeführt</w:t>
      </w:r>
      <w:r w:rsidR="007F4A7C" w:rsidRPr="00BB1801">
        <w:rPr>
          <w:sz w:val="18"/>
          <w:szCs w:val="18"/>
          <w:lang w:val="de-DE"/>
        </w:rPr>
        <w:t xml:space="preserve"> </w:t>
      </w:r>
      <w:r w:rsidRPr="00BB1801">
        <w:rPr>
          <w:sz w:val="18"/>
          <w:szCs w:val="18"/>
          <w:lang w:val="de-DE"/>
        </w:rPr>
        <w:t>und zur guten Auftragsausführung erforderlich ist.</w:t>
      </w:r>
    </w:p>
    <w:p w:rsidR="00F05E39" w:rsidRPr="00BB1801" w:rsidRDefault="00F05E39" w:rsidP="00F05E39">
      <w:pPr>
        <w:tabs>
          <w:tab w:val="left" w:pos="709"/>
        </w:tabs>
        <w:spacing w:line="360" w:lineRule="auto"/>
        <w:jc w:val="both"/>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rsidTr="004B375A">
        <w:tc>
          <w:tcPr>
            <w:tcW w:w="9778" w:type="dxa"/>
            <w:shd w:val="clear" w:color="auto" w:fill="auto"/>
          </w:tcPr>
          <w:p w:rsidR="00F05E39" w:rsidRPr="004B375A" w:rsidRDefault="00F05E39" w:rsidP="004B375A">
            <w:pPr>
              <w:pStyle w:val="sche3"/>
              <w:spacing w:line="360" w:lineRule="auto"/>
              <w:rPr>
                <w:sz w:val="18"/>
                <w:szCs w:val="18"/>
                <w:lang w:val="de-DE"/>
              </w:rPr>
            </w:pPr>
          </w:p>
          <w:p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sto119"/>
                  <w:enabled/>
                  <w:calcOnExit w:val="0"/>
                  <w:textInput/>
                </w:ffData>
              </w:fldChar>
            </w:r>
            <w:bookmarkStart w:id="14" w:name="Testo119"/>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14"/>
          </w:p>
          <w:p w:rsidR="00F05E39" w:rsidRPr="004B375A" w:rsidRDefault="00F05E39" w:rsidP="004B375A">
            <w:pPr>
              <w:pStyle w:val="sche3"/>
              <w:spacing w:line="360" w:lineRule="auto"/>
              <w:rPr>
                <w:sz w:val="18"/>
                <w:szCs w:val="18"/>
                <w:lang w:val="de-DE"/>
              </w:rPr>
            </w:pPr>
          </w:p>
        </w:tc>
      </w:tr>
    </w:tbl>
    <w:p w:rsidR="00F05E39" w:rsidRPr="00BB1801" w:rsidRDefault="00F05E39" w:rsidP="00F05E39">
      <w:pPr>
        <w:pStyle w:val="sche3"/>
        <w:spacing w:line="360" w:lineRule="auto"/>
        <w:rPr>
          <w:sz w:val="18"/>
          <w:szCs w:val="18"/>
          <w:lang w:val="de-DE"/>
        </w:rPr>
      </w:pPr>
    </w:p>
    <w:p w:rsidR="00F05E39" w:rsidRPr="00BB1801" w:rsidRDefault="00F05E39" w:rsidP="00F05E39">
      <w:pPr>
        <w:pStyle w:val="sche3"/>
        <w:tabs>
          <w:tab w:val="left" w:pos="180"/>
          <w:tab w:val="left" w:pos="540"/>
        </w:tabs>
        <w:spacing w:line="360" w:lineRule="auto"/>
        <w:rPr>
          <w:b/>
          <w:sz w:val="18"/>
          <w:szCs w:val="18"/>
          <w:lang w:val="de-DE"/>
        </w:rPr>
      </w:pPr>
      <w:r w:rsidRPr="00BB1801">
        <w:rPr>
          <w:color w:val="FF0000"/>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bCs/>
          <w:i/>
          <w:iCs/>
          <w:sz w:val="18"/>
          <w:szCs w:val="18"/>
          <w:lang w:val="de-DE"/>
        </w:rPr>
        <w:t>Teil II</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i/>
          <w:sz w:val="18"/>
          <w:szCs w:val="18"/>
          <w:lang w:val="de-DE"/>
        </w:rPr>
        <w:t>ANGABEN ZUM ERKLÄRENDEN UNTERNEHMEN</w:t>
      </w:r>
      <w:r w:rsidRPr="00BB1801">
        <w:rPr>
          <w:rStyle w:val="Caratterenotadichiusura"/>
          <w:rFonts w:cs="Arial"/>
          <w:b/>
          <w:bCs/>
          <w:i/>
          <w:iCs/>
          <w:sz w:val="18"/>
          <w:szCs w:val="18"/>
          <w:lang w:val="de-DE"/>
        </w:rPr>
        <w:endnoteReference w:id="10"/>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05E39" w:rsidRPr="00BB1801" w:rsidRDefault="00F05E39" w:rsidP="00F05E39">
      <w:pPr>
        <w:pStyle w:val="sche3"/>
        <w:spacing w:line="360" w:lineRule="auto"/>
        <w:ind w:left="992" w:hanging="340"/>
        <w:rPr>
          <w:b/>
          <w:bCs/>
          <w:sz w:val="18"/>
          <w:szCs w:val="18"/>
          <w:lang w:val="de-DE"/>
        </w:rPr>
      </w:pPr>
    </w:p>
    <w:p w:rsidR="00F05E39" w:rsidRPr="00BB1801" w:rsidRDefault="00F05E39" w:rsidP="00F05E39">
      <w:pPr>
        <w:spacing w:line="360" w:lineRule="auto"/>
        <w:jc w:val="center"/>
        <w:rPr>
          <w:b/>
          <w:bCs/>
          <w:sz w:val="18"/>
          <w:szCs w:val="18"/>
          <w:lang w:val="de-DE"/>
        </w:rPr>
      </w:pPr>
      <w:r w:rsidRPr="00BB1801">
        <w:rPr>
          <w:b/>
          <w:sz w:val="18"/>
          <w:szCs w:val="18"/>
          <w:lang w:val="de-DE"/>
        </w:rPr>
        <w:t>ERKLÄRT</w:t>
      </w:r>
      <w:r w:rsidRPr="00BB1801">
        <w:rPr>
          <w:rStyle w:val="Endnotenzeichen"/>
          <w:rFonts w:cs="Arial"/>
          <w:b/>
          <w:bCs/>
          <w:sz w:val="18"/>
          <w:szCs w:val="18"/>
          <w:lang w:val="de-DE"/>
        </w:rPr>
        <w:endnoteReference w:id="11"/>
      </w:r>
    </w:p>
    <w:p w:rsidR="00F05E39" w:rsidRPr="00BB1801" w:rsidRDefault="00F05E39" w:rsidP="00F05E39">
      <w:pPr>
        <w:autoSpaceDE w:val="0"/>
        <w:spacing w:line="360" w:lineRule="auto"/>
        <w:ind w:left="426" w:hanging="426"/>
        <w:jc w:val="both"/>
        <w:rPr>
          <w:sz w:val="18"/>
          <w:szCs w:val="18"/>
          <w:shd w:val="clear" w:color="auto" w:fill="FFFF00"/>
          <w:lang w:val="de-DE"/>
        </w:rPr>
      </w:pPr>
    </w:p>
    <w:bookmarkStart w:id="15" w:name="Controllo59"/>
    <w:p w:rsidR="00F05E39" w:rsidRPr="00BB1801" w:rsidRDefault="00F05E39" w:rsidP="00F05E39">
      <w:pPr>
        <w:pStyle w:val="sche3"/>
        <w:spacing w:line="360" w:lineRule="auto"/>
        <w:ind w:left="426" w:hanging="426"/>
        <w:rPr>
          <w:sz w:val="18"/>
          <w:szCs w:val="18"/>
          <w:lang w:val="de-DE"/>
        </w:rPr>
      </w:pPr>
      <w:r w:rsidRPr="00BB1801">
        <w:rPr>
          <w:rFonts w:eastAsia="Arial Unicode MS"/>
          <w:sz w:val="18"/>
          <w:szCs w:val="18"/>
          <w:lang w:val="de-DE"/>
        </w:rPr>
        <w:fldChar w:fldCharType="begin">
          <w:ffData>
            <w:name w:val="Controllo59"/>
            <w:enabled/>
            <w:calcOnExit w:val="0"/>
            <w:checkBox>
              <w:sizeAuto/>
              <w:default w:val="0"/>
              <w:checked w:val="0"/>
            </w:checkBox>
          </w:ffData>
        </w:fldChar>
      </w:r>
      <w:r w:rsidRPr="00BB1801">
        <w:rPr>
          <w:rFonts w:eastAsia="Arial Unicode MS"/>
          <w:sz w:val="18"/>
          <w:szCs w:val="18"/>
          <w:lang w:val="de-DE"/>
        </w:rPr>
        <w:instrText xml:space="preserve"> FORMCHECKBOX </w:instrText>
      </w:r>
      <w:r w:rsidR="0058649E">
        <w:rPr>
          <w:rFonts w:eastAsia="Arial Unicode MS"/>
          <w:sz w:val="18"/>
          <w:szCs w:val="18"/>
          <w:lang w:val="de-DE"/>
        </w:rPr>
      </w:r>
      <w:r w:rsidR="0058649E">
        <w:rPr>
          <w:rFonts w:eastAsia="Arial Unicode MS"/>
          <w:sz w:val="18"/>
          <w:szCs w:val="18"/>
          <w:lang w:val="de-DE"/>
        </w:rPr>
        <w:fldChar w:fldCharType="separate"/>
      </w:r>
      <w:r w:rsidRPr="00BB1801">
        <w:rPr>
          <w:rFonts w:eastAsia="Arial Unicode MS"/>
          <w:sz w:val="18"/>
          <w:szCs w:val="18"/>
          <w:lang w:val="de-DE"/>
        </w:rPr>
        <w:fldChar w:fldCharType="end"/>
      </w:r>
      <w:bookmarkEnd w:id="15"/>
      <w:r w:rsidRPr="00BB1801">
        <w:rPr>
          <w:rFonts w:eastAsia="Arial Unicode MS"/>
          <w:sz w:val="18"/>
          <w:szCs w:val="18"/>
          <w:lang w:val="de-DE"/>
        </w:rPr>
        <w:tab/>
      </w:r>
      <w:r w:rsidRPr="00BB1801">
        <w:rPr>
          <w:sz w:val="18"/>
          <w:szCs w:val="18"/>
          <w:lang w:val="de-DE"/>
        </w:rPr>
        <w:t xml:space="preserve">(bei Unternehmen mit Sitz in Italien) bei der </w:t>
      </w:r>
      <w:r w:rsidRPr="00BB1801">
        <w:rPr>
          <w:sz w:val="18"/>
          <w:szCs w:val="18"/>
          <w:lang w:val="de-DE" w:eastAsia="de-DE"/>
        </w:rPr>
        <w:t xml:space="preserve">Handels-, Industrie-, Handwerks- und Landwirtschaftskammer in  </w:t>
      </w:r>
      <w:r w:rsidRPr="00BB1801">
        <w:rPr>
          <w:sz w:val="18"/>
          <w:szCs w:val="18"/>
          <w:lang w:val="de-DE"/>
        </w:rPr>
        <w:fldChar w:fldCharType="begin">
          <w:ffData>
            <w:name w:val="Testo9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fldChar w:fldCharType="begin">
          <w:ffData>
            <w:name w:val="Testo91"/>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für die Tätigkeit </w:t>
      </w:r>
      <w:r w:rsidRPr="00BB1801">
        <w:rPr>
          <w:rFonts w:eastAsia="Arial Unicode MS"/>
          <w:sz w:val="18"/>
          <w:szCs w:val="18"/>
          <w:lang w:val="de-DE"/>
        </w:rPr>
        <w:t>(</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 xml:space="preserve">) </w:t>
      </w:r>
      <w:r w:rsidRPr="00BB1801">
        <w:rPr>
          <w:sz w:val="18"/>
          <w:szCs w:val="18"/>
          <w:lang w:val="de-DE"/>
        </w:rPr>
        <w:t>eingetragen zu sein, welche mit dem Gegenstand dieser Ausschreibung übereinstimmt;</w:t>
      </w:r>
    </w:p>
    <w:p w:rsidR="00F05E39" w:rsidRPr="00BB1801" w:rsidRDefault="00F05E39" w:rsidP="00F05E39">
      <w:pPr>
        <w:pStyle w:val="sche3"/>
        <w:spacing w:line="360" w:lineRule="auto"/>
        <w:ind w:left="426" w:hanging="426"/>
        <w:rPr>
          <w:sz w:val="18"/>
          <w:szCs w:val="18"/>
          <w:lang w:val="de-DE"/>
        </w:rPr>
      </w:pPr>
    </w:p>
    <w:p w:rsidR="00F05E39" w:rsidRPr="00BB1801" w:rsidRDefault="00F05E39" w:rsidP="00F05E39">
      <w:pPr>
        <w:autoSpaceDE w:val="0"/>
        <w:spacing w:line="360" w:lineRule="auto"/>
        <w:ind w:left="426" w:hanging="426"/>
        <w:jc w:val="both"/>
        <w:rPr>
          <w:sz w:val="18"/>
          <w:szCs w:val="18"/>
          <w:lang w:val="de-DE"/>
        </w:rPr>
      </w:pPr>
      <w:r w:rsidRPr="00BB1801">
        <w:rPr>
          <w:sz w:val="18"/>
          <w:szCs w:val="18"/>
          <w:lang w:val="de-DE"/>
        </w:rPr>
        <w:fldChar w:fldCharType="begin">
          <w:ffData>
            <w:name w:val="Controllo143"/>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t>(</w:t>
      </w:r>
      <w:r w:rsidRPr="00BB1801">
        <w:rPr>
          <w:sz w:val="18"/>
          <w:szCs w:val="18"/>
          <w:lang w:val="de-DE" w:eastAsia="de-DE"/>
        </w:rPr>
        <w:t>bei ONLUS-Organisationen) im folgenden ONLUS-Register eingetragen zu sein</w:t>
      </w:r>
      <w:r w:rsidRPr="00BB1801">
        <w:rPr>
          <w:sz w:val="18"/>
          <w:szCs w:val="18"/>
          <w:lang w:val="de-DE"/>
        </w:rPr>
        <w:t xml:space="preserve">: </w:t>
      </w:r>
      <w:r w:rsidRPr="00BB1801">
        <w:rPr>
          <w:sz w:val="18"/>
          <w:szCs w:val="18"/>
          <w:lang w:val="de-DE"/>
        </w:rPr>
        <w:fldChar w:fldCharType="begin">
          <w:ffData>
            <w:name w:val="Testo9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autoSpaceDE w:val="0"/>
        <w:spacing w:line="360" w:lineRule="auto"/>
        <w:ind w:left="426" w:hanging="426"/>
        <w:jc w:val="both"/>
        <w:rPr>
          <w:sz w:val="18"/>
          <w:szCs w:val="18"/>
          <w:lang w:val="de-DE"/>
        </w:rPr>
      </w:pPr>
    </w:p>
    <w:p w:rsidR="00F05E39" w:rsidRPr="00BB1801" w:rsidRDefault="00F05E39" w:rsidP="00F05E39">
      <w:pPr>
        <w:autoSpaceDE w:val="0"/>
        <w:spacing w:line="360" w:lineRule="auto"/>
        <w:ind w:left="426" w:hanging="426"/>
        <w:jc w:val="both"/>
        <w:rPr>
          <w:sz w:val="18"/>
          <w:szCs w:val="18"/>
          <w:lang w:val="de-DE"/>
        </w:rPr>
      </w:pPr>
      <w:r w:rsidRPr="00BB1801">
        <w:rPr>
          <w:rFonts w:eastAsia="Arial Unicode MS"/>
          <w:sz w:val="18"/>
          <w:szCs w:val="18"/>
          <w:lang w:val="de-DE"/>
        </w:rPr>
        <w:fldChar w:fldCharType="begin">
          <w:ffData>
            <w:name w:val="Controllo124"/>
            <w:enabled/>
            <w:calcOnExit w:val="0"/>
            <w:checkBox>
              <w:sizeAuto/>
              <w:default w:val="0"/>
              <w:checked w:val="0"/>
            </w:checkBox>
          </w:ffData>
        </w:fldChar>
      </w:r>
      <w:r w:rsidRPr="00BB1801">
        <w:rPr>
          <w:rFonts w:eastAsia="Arial Unicode MS"/>
          <w:sz w:val="18"/>
          <w:szCs w:val="18"/>
          <w:lang w:val="de-DE"/>
        </w:rPr>
        <w:instrText xml:space="preserve"> FORMCHECKBOX </w:instrText>
      </w:r>
      <w:r w:rsidR="0058649E">
        <w:rPr>
          <w:rFonts w:eastAsia="Arial Unicode MS"/>
          <w:sz w:val="18"/>
          <w:szCs w:val="18"/>
          <w:lang w:val="de-DE"/>
        </w:rPr>
      </w:r>
      <w:r w:rsidR="0058649E">
        <w:rPr>
          <w:rFonts w:eastAsia="Arial Unicode MS"/>
          <w:sz w:val="18"/>
          <w:szCs w:val="18"/>
          <w:lang w:val="de-DE"/>
        </w:rPr>
        <w:fldChar w:fldCharType="separate"/>
      </w:r>
      <w:r w:rsidRPr="00BB1801">
        <w:rPr>
          <w:rFonts w:eastAsia="Arial Unicode MS"/>
          <w:sz w:val="18"/>
          <w:szCs w:val="18"/>
          <w:lang w:val="de-DE"/>
        </w:rPr>
        <w:fldChar w:fldCharType="end"/>
      </w:r>
      <w:r w:rsidRPr="00BB1801">
        <w:rPr>
          <w:rFonts w:eastAsia="Arial Unicode MS"/>
          <w:sz w:val="18"/>
          <w:szCs w:val="18"/>
          <w:lang w:val="de-DE"/>
        </w:rPr>
        <w:tab/>
      </w:r>
      <w:r w:rsidRPr="00BB1801">
        <w:rPr>
          <w:sz w:val="18"/>
          <w:szCs w:val="18"/>
          <w:lang w:val="de-DE"/>
        </w:rPr>
        <w:t>(bei Unternehmen mit Sitz im Ausland) im folgenden Verzeichnis oder in der folgenden offiziellen Liste des Zugehörigkeitsstaats eingetragen zu sein</w:t>
      </w:r>
      <w:r w:rsidRPr="00BB1801">
        <w:rPr>
          <w:rFonts w:eastAsia="Arial Unicode MS"/>
          <w:sz w:val="18"/>
          <w:szCs w:val="18"/>
          <w:lang w:val="de-DE"/>
        </w:rPr>
        <w:t xml:space="preserve">: </w:t>
      </w:r>
      <w:r w:rsidRPr="00BB1801">
        <w:rPr>
          <w:sz w:val="18"/>
          <w:szCs w:val="18"/>
          <w:lang w:val="de-DE"/>
        </w:rPr>
        <w:fldChar w:fldCharType="begin">
          <w:ffData>
            <w:name w:val="Testo3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p>
    <w:p w:rsidR="00F05E39" w:rsidRPr="00BB1801" w:rsidRDefault="00F05E39" w:rsidP="00F05E39">
      <w:pPr>
        <w:pStyle w:val="sche3"/>
        <w:spacing w:line="360" w:lineRule="auto"/>
        <w:ind w:left="426" w:hanging="426"/>
        <w:rPr>
          <w:sz w:val="18"/>
          <w:szCs w:val="18"/>
          <w:lang w:val="de-DE"/>
        </w:rPr>
      </w:pPr>
    </w:p>
    <w:p w:rsidR="00F05E39" w:rsidRPr="00BB1801" w:rsidRDefault="00F05E39" w:rsidP="00F05E39">
      <w:pPr>
        <w:autoSpaceDE w:val="0"/>
        <w:spacing w:line="360" w:lineRule="auto"/>
        <w:jc w:val="center"/>
        <w:rPr>
          <w:rFonts w:eastAsia="Arial Unicode MS"/>
          <w:b/>
          <w:sz w:val="18"/>
          <w:szCs w:val="18"/>
          <w:lang w:val="de-DE"/>
        </w:rPr>
      </w:pPr>
      <w:r w:rsidRPr="00BB1801">
        <w:rPr>
          <w:b/>
          <w:sz w:val="18"/>
          <w:szCs w:val="18"/>
          <w:lang w:val="de-DE"/>
        </w:rPr>
        <w:t>BESTÄTIGT DIE FOLGENDEN DATEN</w:t>
      </w:r>
    </w:p>
    <w:p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Eintragungsnummer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Eintragungsdatum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rsidR="00F05E39" w:rsidRPr="00BB1801" w:rsidRDefault="00F05E39" w:rsidP="00F05E39">
      <w:pPr>
        <w:autoSpaceDE w:val="0"/>
        <w:spacing w:line="360" w:lineRule="auto"/>
        <w:jc w:val="both"/>
        <w:rPr>
          <w:rFonts w:eastAsia="Arial Unicode MS"/>
          <w:sz w:val="18"/>
          <w:szCs w:val="18"/>
          <w:lang w:val="de-DE"/>
        </w:rPr>
      </w:pPr>
      <w:r w:rsidRPr="00BB1801">
        <w:rPr>
          <w:sz w:val="18"/>
          <w:szCs w:val="18"/>
          <w:lang w:val="de-DE"/>
        </w:rPr>
        <w:t>Gesellschaftsdauer/Enddatum</w:t>
      </w:r>
      <w:r w:rsidRPr="00BB1801">
        <w:rPr>
          <w:rFonts w:eastAsia="Arial Unicode MS"/>
          <w:sz w:val="18"/>
          <w:szCs w:val="18"/>
          <w:lang w:val="de-DE"/>
        </w:rPr>
        <w:t xml:space="preserve">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rsidR="00F05E39" w:rsidRPr="00BB1801" w:rsidRDefault="00F05E39" w:rsidP="00F05E39">
      <w:pPr>
        <w:autoSpaceDE w:val="0"/>
        <w:spacing w:line="360" w:lineRule="auto"/>
        <w:jc w:val="both"/>
        <w:rPr>
          <w:sz w:val="18"/>
          <w:szCs w:val="18"/>
          <w:lang w:val="de-DE"/>
        </w:rPr>
      </w:pPr>
      <w:r w:rsidRPr="00BB1801">
        <w:rPr>
          <w:rFonts w:eastAsia="Arial Unicode MS"/>
          <w:sz w:val="18"/>
          <w:szCs w:val="18"/>
          <w:lang w:val="de-DE"/>
        </w:rPr>
        <w:t xml:space="preserve">Firma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00ED2595">
        <w:rPr>
          <w:sz w:val="18"/>
          <w:szCs w:val="18"/>
          <w:lang w:val="de-DE"/>
        </w:rPr>
        <w:t>;</w:t>
      </w:r>
    </w:p>
    <w:p w:rsidR="00F05E39" w:rsidRDefault="00F05E39" w:rsidP="00F05E39">
      <w:pPr>
        <w:autoSpaceDE w:val="0"/>
        <w:spacing w:line="360" w:lineRule="auto"/>
        <w:ind w:left="426"/>
        <w:jc w:val="both"/>
        <w:rPr>
          <w:sz w:val="18"/>
          <w:szCs w:val="18"/>
          <w:lang w:val="de-DE"/>
        </w:rPr>
      </w:pPr>
    </w:p>
    <w:p w:rsidR="001013C3" w:rsidRDefault="001013C3" w:rsidP="00F05E39">
      <w:pPr>
        <w:autoSpaceDE w:val="0"/>
        <w:spacing w:line="360" w:lineRule="auto"/>
        <w:ind w:left="426"/>
        <w:jc w:val="both"/>
        <w:rPr>
          <w:sz w:val="18"/>
          <w:szCs w:val="18"/>
          <w:lang w:val="de-DE"/>
        </w:rPr>
      </w:pPr>
    </w:p>
    <w:p w:rsidR="001013C3" w:rsidRPr="00ED2595" w:rsidRDefault="001013C3" w:rsidP="001013C3">
      <w:pPr>
        <w:pStyle w:val="sche3"/>
        <w:autoSpaceDE/>
        <w:autoSpaceDN w:val="0"/>
        <w:spacing w:line="360" w:lineRule="auto"/>
        <w:jc w:val="center"/>
        <w:rPr>
          <w:b/>
          <w:bCs/>
          <w:sz w:val="18"/>
          <w:szCs w:val="18"/>
          <w:lang w:val="de-DE"/>
        </w:rPr>
      </w:pPr>
      <w:r w:rsidRPr="00ED2595">
        <w:rPr>
          <w:b/>
          <w:bCs/>
          <w:sz w:val="18"/>
          <w:szCs w:val="18"/>
          <w:lang w:val="de-DE"/>
        </w:rPr>
        <w:t>UND ERKLÄRT</w:t>
      </w:r>
    </w:p>
    <w:p w:rsidR="001013C3" w:rsidRPr="00ED2595" w:rsidRDefault="001013C3" w:rsidP="001013C3">
      <w:pPr>
        <w:pStyle w:val="sche3"/>
        <w:autoSpaceDE/>
        <w:autoSpaceDN w:val="0"/>
        <w:spacing w:line="360" w:lineRule="auto"/>
        <w:ind w:left="425"/>
        <w:rPr>
          <w:sz w:val="18"/>
          <w:szCs w:val="18"/>
          <w:lang w:val="de-DE"/>
        </w:rPr>
      </w:pPr>
    </w:p>
    <w:p w:rsidR="001013C3" w:rsidRDefault="001013C3" w:rsidP="001013C3">
      <w:pPr>
        <w:pStyle w:val="sche3"/>
        <w:suppressAutoHyphens w:val="0"/>
        <w:autoSpaceDE/>
        <w:autoSpaceDN w:val="0"/>
        <w:spacing w:line="360" w:lineRule="auto"/>
        <w:ind w:left="425" w:right="-142" w:hanging="425"/>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58649E">
        <w:rPr>
          <w:rFonts w:eastAsia="Arial Unicode MS"/>
          <w:sz w:val="18"/>
          <w:szCs w:val="18"/>
          <w:lang w:val="it-IT"/>
        </w:rPr>
      </w:r>
      <w:r w:rsidR="0058649E">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00183E8D" w:rsidRPr="00183E8D">
        <w:rPr>
          <w:sz w:val="18"/>
          <w:szCs w:val="18"/>
          <w:lang w:val="de-DE"/>
        </w:rPr>
        <w:t>ein Kleinst-, Klein- oder Mittelunternehmen gemäß dem Ministerialdekret vom 18. April 2005 „Anpassung an den Gemeinschaftsrahmen der Kriterien zur Ermittlung von Klein- und Mittelunternehmen“ zu sein (trifft zu, wenn das Unternehmen weniger als 250 Personen beschäftigt und der jährliche Umsatz 50 Millionen Euro nicht übersteigt oder der Jahreshaushalt 43 Millionen Euro nicht übersteigt)</w:t>
      </w:r>
      <w:r w:rsidRPr="00ED2595">
        <w:rPr>
          <w:sz w:val="18"/>
          <w:szCs w:val="18"/>
          <w:lang w:val="de-DE"/>
        </w:rPr>
        <w:t>.</w:t>
      </w:r>
    </w:p>
    <w:p w:rsidR="001013C3" w:rsidRPr="00BB1801" w:rsidRDefault="001013C3" w:rsidP="00F05E39">
      <w:pPr>
        <w:autoSpaceDE w:val="0"/>
        <w:spacing w:line="360" w:lineRule="auto"/>
        <w:ind w:left="426"/>
        <w:jc w:val="both"/>
        <w:rPr>
          <w:sz w:val="18"/>
          <w:szCs w:val="18"/>
          <w:lang w:val="de-DE"/>
        </w:rPr>
      </w:pPr>
    </w:p>
    <w:p w:rsidR="00F05E39" w:rsidRPr="00BB1801" w:rsidRDefault="00F05E39" w:rsidP="00F05E39">
      <w:pPr>
        <w:pStyle w:val="sche3"/>
        <w:spacing w:line="360" w:lineRule="auto"/>
        <w:ind w:left="425"/>
        <w:rPr>
          <w:sz w:val="18"/>
          <w:szCs w:val="18"/>
          <w:lang w:val="de-DE"/>
        </w:rPr>
      </w:pPr>
      <w:r w:rsidRPr="00BB1801">
        <w:rPr>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smartTag w:uri="urn:schemas-microsoft-com:office:smarttags" w:element="stockticker">
        <w:r w:rsidRPr="00BB1801">
          <w:rPr>
            <w:b/>
            <w:bCs/>
            <w:i/>
            <w:iCs/>
            <w:sz w:val="18"/>
            <w:szCs w:val="18"/>
            <w:lang w:val="de-DE"/>
          </w:rPr>
          <w:t>III</w:t>
        </w:r>
      </w:smartTag>
    </w:p>
    <w:p w:rsidR="00F05E39"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B1801">
        <w:rPr>
          <w:b/>
          <w:i/>
          <w:sz w:val="18"/>
          <w:szCs w:val="18"/>
          <w:lang w:val="de-DE"/>
        </w:rPr>
        <w:t>ETWAIGE ERKLÄRUNG ZUR WEITERVERGABE</w:t>
      </w:r>
    </w:p>
    <w:p w:rsidR="001A00F4" w:rsidRPr="00BB1801"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autoSpaceDE w:val="0"/>
        <w:spacing w:line="360" w:lineRule="auto"/>
        <w:jc w:val="both"/>
        <w:rPr>
          <w:b/>
          <w:bCs/>
          <w:sz w:val="18"/>
          <w:szCs w:val="18"/>
          <w:lang w:val="de-DE"/>
        </w:rPr>
      </w:pPr>
    </w:p>
    <w:p w:rsidR="00690D50" w:rsidRPr="00BB1801" w:rsidRDefault="00690D50" w:rsidP="00690D50">
      <w:pPr>
        <w:pStyle w:val="sche3"/>
        <w:spacing w:line="360" w:lineRule="auto"/>
        <w:ind w:left="425"/>
        <w:jc w:val="center"/>
        <w:rPr>
          <w:b/>
          <w:sz w:val="18"/>
          <w:szCs w:val="18"/>
          <w:lang w:val="de-DE"/>
        </w:rPr>
      </w:pPr>
      <w:r w:rsidRPr="00BB1801">
        <w:rPr>
          <w:b/>
          <w:sz w:val="18"/>
          <w:szCs w:val="18"/>
          <w:lang w:val="de-DE"/>
        </w:rPr>
        <w:t>ERKLÄRT</w:t>
      </w:r>
    </w:p>
    <w:p w:rsidR="00690D50" w:rsidRPr="00BB1801" w:rsidRDefault="00690D50" w:rsidP="00690D50">
      <w:pPr>
        <w:pStyle w:val="sche3"/>
        <w:spacing w:line="360" w:lineRule="auto"/>
        <w:ind w:left="425"/>
        <w:jc w:val="center"/>
        <w:rPr>
          <w:b/>
          <w:sz w:val="18"/>
          <w:szCs w:val="18"/>
          <w:lang w:val="de-DE"/>
        </w:rPr>
      </w:pPr>
    </w:p>
    <w:p w:rsidR="000806C3" w:rsidRPr="000806C3" w:rsidRDefault="00690D50" w:rsidP="000806C3">
      <w:pPr>
        <w:pStyle w:val="sche3"/>
        <w:numPr>
          <w:ilvl w:val="0"/>
          <w:numId w:val="40"/>
        </w:numPr>
        <w:tabs>
          <w:tab w:val="num" w:pos="0"/>
        </w:tabs>
        <w:spacing w:line="360" w:lineRule="auto"/>
        <w:ind w:left="284" w:hanging="284"/>
        <w:rPr>
          <w:rFonts w:eastAsia="Arial Unicode MS"/>
          <w:sz w:val="18"/>
          <w:szCs w:val="18"/>
          <w:lang w:val="de-DE"/>
        </w:rPr>
      </w:pPr>
      <w:r w:rsidRPr="002F69C7">
        <w:rPr>
          <w:sz w:val="18"/>
          <w:szCs w:val="18"/>
          <w:lang w:val="de-DE"/>
        </w:rPr>
        <w:t xml:space="preserve">dass der Wirtschaftsteilnehmer beabsichtigt, im Sinne von Artikel 105 des GVD. Nr. 50/2016 und der Vorgaben der Ausschreibungsunterlagen, sofern er den Zuschlag für die gegenständlichen Leistungen erhält, an fachlich geeignete Unternehmen mit der gesetzlich geforderten Qualifizierung, </w:t>
      </w:r>
      <w:r w:rsidRPr="000806C3">
        <w:rPr>
          <w:b/>
          <w:sz w:val="18"/>
          <w:szCs w:val="18"/>
          <w:u w:val="single"/>
          <w:lang w:val="de-DE"/>
        </w:rPr>
        <w:t xml:space="preserve">die Weitervergabe für folgende Leistungen </w:t>
      </w:r>
      <w:r w:rsidR="000806C3" w:rsidRPr="000806C3">
        <w:rPr>
          <w:b/>
          <w:color w:val="000000"/>
          <w:sz w:val="18"/>
          <w:szCs w:val="18"/>
          <w:u w:val="single"/>
          <w:lang w:val="de-DE" w:eastAsia="it-IT"/>
        </w:rPr>
        <w:t xml:space="preserve">zu folgenden </w:t>
      </w:r>
      <w:r w:rsidR="000806C3" w:rsidRPr="000806C3">
        <w:rPr>
          <w:b/>
          <w:sz w:val="18"/>
          <w:szCs w:val="18"/>
          <w:u w:val="single"/>
          <w:lang w:val="de-DE" w:eastAsia="it-IT"/>
        </w:rPr>
        <w:t>Quoten</w:t>
      </w:r>
      <w:r w:rsidR="000806C3" w:rsidRPr="000806C3">
        <w:rPr>
          <w:b/>
          <w:sz w:val="18"/>
          <w:szCs w:val="18"/>
          <w:u w:val="single"/>
          <w:lang w:val="de-DE"/>
        </w:rPr>
        <w:t xml:space="preserve"> </w:t>
      </w:r>
      <w:r w:rsidRPr="000806C3">
        <w:rPr>
          <w:b/>
          <w:sz w:val="18"/>
          <w:szCs w:val="18"/>
          <w:u w:val="single"/>
          <w:lang w:val="de-DE"/>
        </w:rPr>
        <w:t>vorzunehmen</w:t>
      </w:r>
      <w:r w:rsidRPr="002F69C7">
        <w:rPr>
          <w:sz w:val="18"/>
          <w:szCs w:val="18"/>
          <w:lang w:val="de-DE"/>
        </w:rPr>
        <w:t>:</w:t>
      </w:r>
    </w:p>
    <w:p w:rsidR="00690D50" w:rsidRPr="000806C3" w:rsidRDefault="00690D50" w:rsidP="000806C3">
      <w:pPr>
        <w:pStyle w:val="sche3"/>
        <w:spacing w:line="360" w:lineRule="auto"/>
        <w:ind w:left="284"/>
        <w:rPr>
          <w:rFonts w:eastAsia="Arial Unicode MS"/>
          <w:sz w:val="18"/>
          <w:szCs w:val="18"/>
          <w:lang w:val="de-DE"/>
        </w:rPr>
      </w:pPr>
      <w:r w:rsidRPr="000806C3">
        <w:rPr>
          <w:sz w:val="18"/>
          <w:szCs w:val="18"/>
          <w:lang w:val="de-DE" w:eastAsia="it-IT"/>
        </w:rPr>
        <w:t xml:space="preserve">Anteil: </w:t>
      </w:r>
      <w:r w:rsidRPr="000806C3">
        <w:rPr>
          <w:sz w:val="18"/>
          <w:szCs w:val="18"/>
          <w:lang w:val="de-DE" w:eastAsia="it-IT"/>
        </w:rPr>
        <w:fldChar w:fldCharType="begin">
          <w:ffData>
            <w:name w:val="Testo89"/>
            <w:enabled/>
            <w:calcOnExit w:val="0"/>
            <w:textInput/>
          </w:ffData>
        </w:fldChar>
      </w:r>
      <w:bookmarkStart w:id="16" w:name="Testo89"/>
      <w:r w:rsidRPr="000806C3">
        <w:rPr>
          <w:sz w:val="18"/>
          <w:szCs w:val="18"/>
          <w:lang w:val="de-DE" w:eastAsia="it-IT"/>
        </w:rPr>
        <w:instrText xml:space="preserve"> FORMTEXT </w:instrText>
      </w:r>
      <w:r w:rsidRPr="000806C3">
        <w:rPr>
          <w:sz w:val="18"/>
          <w:szCs w:val="18"/>
          <w:lang w:val="de-DE" w:eastAsia="it-IT"/>
        </w:rPr>
      </w:r>
      <w:r w:rsidRPr="000806C3">
        <w:rPr>
          <w:sz w:val="18"/>
          <w:szCs w:val="18"/>
          <w:lang w:val="de-DE" w:eastAsia="it-IT"/>
        </w:rPr>
        <w:fldChar w:fldCharType="separate"/>
      </w:r>
      <w:r w:rsidRPr="002F69C7">
        <w:rPr>
          <w:lang w:val="de-DE" w:eastAsia="it-IT"/>
        </w:rPr>
        <w:t> </w:t>
      </w:r>
      <w:r w:rsidRPr="002F69C7">
        <w:rPr>
          <w:lang w:val="de-DE" w:eastAsia="it-IT"/>
        </w:rPr>
        <w:t> </w:t>
      </w:r>
      <w:r w:rsidRPr="002F69C7">
        <w:rPr>
          <w:lang w:val="de-DE" w:eastAsia="it-IT"/>
        </w:rPr>
        <w:t> </w:t>
      </w:r>
      <w:r w:rsidRPr="002F69C7">
        <w:rPr>
          <w:lang w:val="de-DE" w:eastAsia="it-IT"/>
        </w:rPr>
        <w:t> </w:t>
      </w:r>
      <w:r w:rsidRPr="002F69C7">
        <w:rPr>
          <w:lang w:val="de-DE" w:eastAsia="it-IT"/>
        </w:rPr>
        <w:t> </w:t>
      </w:r>
      <w:r w:rsidRPr="000806C3">
        <w:rPr>
          <w:sz w:val="18"/>
          <w:szCs w:val="18"/>
          <w:lang w:val="de-DE" w:eastAsia="it-IT"/>
        </w:rPr>
        <w:fldChar w:fldCharType="end"/>
      </w:r>
      <w:bookmarkEnd w:id="16"/>
      <w:r w:rsidRPr="000806C3">
        <w:rPr>
          <w:sz w:val="18"/>
          <w:szCs w:val="18"/>
          <w:lang w:val="de-DE" w:eastAsia="it-IT"/>
        </w:rPr>
        <w:t>%</w:t>
      </w:r>
    </w:p>
    <w:p w:rsidR="000806C3" w:rsidRDefault="00690D50" w:rsidP="000806C3">
      <w:pPr>
        <w:pStyle w:val="sche3"/>
        <w:spacing w:line="360" w:lineRule="auto"/>
        <w:ind w:left="284"/>
        <w:rPr>
          <w:sz w:val="18"/>
          <w:szCs w:val="18"/>
          <w:lang w:val="de-DE"/>
        </w:rPr>
      </w:pPr>
      <w:r w:rsidRPr="000806C3">
        <w:rPr>
          <w:sz w:val="18"/>
          <w:szCs w:val="18"/>
          <w:lang w:val="de-DE"/>
        </w:rPr>
        <w:t>Teile der Leistung, die weitervergeben werden</w:t>
      </w:r>
      <w:r w:rsidRPr="000806C3">
        <w:rPr>
          <w:rStyle w:val="Endnotenzeichen"/>
          <w:rFonts w:cs="Arial"/>
          <w:sz w:val="18"/>
          <w:szCs w:val="18"/>
          <w:lang w:val="de-DE"/>
        </w:rPr>
        <w:endnoteReference w:id="12"/>
      </w:r>
      <w:r w:rsidRPr="000806C3">
        <w:rPr>
          <w:sz w:val="18"/>
          <w:szCs w:val="18"/>
          <w:lang w:val="de-DE"/>
        </w:rPr>
        <w:t xml:space="preserve">: </w:t>
      </w:r>
      <w:r w:rsidRPr="000806C3">
        <w:rPr>
          <w:sz w:val="18"/>
          <w:szCs w:val="18"/>
          <w:lang w:val="de-DE"/>
        </w:rPr>
        <w:fldChar w:fldCharType="begin">
          <w:ffData>
            <w:name w:val="Testo90"/>
            <w:enabled/>
            <w:calcOnExit w:val="0"/>
            <w:textInput/>
          </w:ffData>
        </w:fldChar>
      </w:r>
      <w:bookmarkStart w:id="17" w:name="Testo90"/>
      <w:r w:rsidRPr="000806C3">
        <w:rPr>
          <w:sz w:val="18"/>
          <w:szCs w:val="18"/>
          <w:lang w:val="de-DE"/>
        </w:rPr>
        <w:instrText xml:space="preserve"> FORMTEXT </w:instrText>
      </w:r>
      <w:r w:rsidRPr="000806C3">
        <w:rPr>
          <w:sz w:val="18"/>
          <w:szCs w:val="18"/>
          <w:lang w:val="de-DE"/>
        </w:rPr>
      </w:r>
      <w:r w:rsidRPr="000806C3">
        <w:rPr>
          <w:sz w:val="18"/>
          <w:szCs w:val="18"/>
          <w:lang w:val="de-DE"/>
        </w:rPr>
        <w:fldChar w:fldCharType="separate"/>
      </w:r>
      <w:r w:rsidRPr="000806C3">
        <w:rPr>
          <w:sz w:val="18"/>
          <w:szCs w:val="18"/>
          <w:lang w:val="de-DE"/>
        </w:rPr>
        <w:t> </w:t>
      </w:r>
      <w:r w:rsidRPr="000806C3">
        <w:rPr>
          <w:sz w:val="18"/>
          <w:szCs w:val="18"/>
          <w:lang w:val="de-DE"/>
        </w:rPr>
        <w:t> </w:t>
      </w:r>
      <w:r w:rsidRPr="000806C3">
        <w:rPr>
          <w:sz w:val="18"/>
          <w:szCs w:val="18"/>
          <w:lang w:val="de-DE"/>
        </w:rPr>
        <w:t> </w:t>
      </w:r>
      <w:r w:rsidRPr="000806C3">
        <w:rPr>
          <w:sz w:val="18"/>
          <w:szCs w:val="18"/>
          <w:lang w:val="de-DE"/>
        </w:rPr>
        <w:t> </w:t>
      </w:r>
      <w:r w:rsidRPr="000806C3">
        <w:rPr>
          <w:sz w:val="18"/>
          <w:szCs w:val="18"/>
          <w:lang w:val="de-DE"/>
        </w:rPr>
        <w:t> </w:t>
      </w:r>
      <w:r w:rsidRPr="000806C3">
        <w:rPr>
          <w:sz w:val="18"/>
          <w:szCs w:val="18"/>
          <w:lang w:val="de-DE"/>
        </w:rPr>
        <w:fldChar w:fldCharType="end"/>
      </w:r>
      <w:bookmarkEnd w:id="17"/>
      <w:r w:rsidR="000806C3" w:rsidRPr="000806C3">
        <w:rPr>
          <w:sz w:val="18"/>
          <w:szCs w:val="18"/>
          <w:lang w:val="de-DE"/>
        </w:rPr>
        <w:t>;</w:t>
      </w:r>
    </w:p>
    <w:p w:rsidR="000806C3" w:rsidRDefault="000806C3" w:rsidP="000806C3">
      <w:pPr>
        <w:pStyle w:val="sche3"/>
        <w:spacing w:line="360" w:lineRule="auto"/>
        <w:rPr>
          <w:sz w:val="18"/>
          <w:szCs w:val="18"/>
          <w:lang w:val="de-DE"/>
        </w:rPr>
      </w:pPr>
    </w:p>
    <w:p w:rsidR="00690D50" w:rsidRPr="00787707" w:rsidRDefault="000806C3" w:rsidP="000806C3">
      <w:pPr>
        <w:pStyle w:val="sche3"/>
        <w:numPr>
          <w:ilvl w:val="0"/>
          <w:numId w:val="40"/>
        </w:numPr>
        <w:spacing w:line="360" w:lineRule="auto"/>
        <w:rPr>
          <w:sz w:val="18"/>
          <w:szCs w:val="18"/>
          <w:lang w:val="de-DE"/>
        </w:rPr>
      </w:pPr>
      <w:r w:rsidRPr="00787707">
        <w:rPr>
          <w:sz w:val="18"/>
          <w:szCs w:val="18"/>
          <w:lang w:val="de-DE"/>
        </w:rPr>
        <w:t xml:space="preserve">dass die obgenannte Leistung zumindest eine der nachfolgend angeführten Tätigkeiten, welche gemäß Art. 1, Absatz 53 Gesetz Nr. 190/2012 häufig mafiösen Einflüssen ausgesetzt sind, </w:t>
      </w:r>
      <w:r w:rsidR="00787707" w:rsidRPr="00787707">
        <w:rPr>
          <w:sz w:val="18"/>
          <w:szCs w:val="18"/>
          <w:lang w:val="de-DE"/>
        </w:rPr>
        <w:t>betrifft</w:t>
      </w:r>
      <w:r w:rsidR="00690D50" w:rsidRPr="00787707">
        <w:rPr>
          <w:sz w:val="18"/>
          <w:szCs w:val="18"/>
          <w:lang w:val="de-DE"/>
        </w:rPr>
        <w:t xml:space="preserve">: </w:t>
      </w:r>
    </w:p>
    <w:p w:rsidR="00690D50" w:rsidRPr="00787707" w:rsidRDefault="00690D50" w:rsidP="00690D50">
      <w:pPr>
        <w:pStyle w:val="Fuzeile"/>
        <w:suppressAutoHyphens w:val="0"/>
        <w:spacing w:line="240" w:lineRule="exact"/>
        <w:ind w:left="360"/>
        <w:jc w:val="both"/>
        <w:rPr>
          <w:sz w:val="18"/>
          <w:szCs w:val="18"/>
          <w:lang w:val="de-DE"/>
        </w:rPr>
      </w:pPr>
    </w:p>
    <w:p w:rsidR="00690D50" w:rsidRPr="000806C3" w:rsidRDefault="00690D50" w:rsidP="000806C3">
      <w:pPr>
        <w:pStyle w:val="Fuzeile"/>
        <w:suppressAutoHyphens w:val="0"/>
        <w:spacing w:line="240" w:lineRule="exact"/>
        <w:ind w:left="360"/>
        <w:jc w:val="both"/>
        <w:rPr>
          <w:sz w:val="18"/>
          <w:szCs w:val="18"/>
          <w:lang w:val="de-DE"/>
        </w:rPr>
      </w:pPr>
      <w:r w:rsidRPr="00787707">
        <w:rPr>
          <w:rFonts w:eastAsia="Arial Unicode MS"/>
          <w:sz w:val="18"/>
          <w:szCs w:val="18"/>
          <w:lang w:val="de-DE"/>
        </w:rPr>
        <w:fldChar w:fldCharType="begin">
          <w:ffData>
            <w:name w:val="Controllo59"/>
            <w:enabled/>
            <w:calcOnExit w:val="0"/>
            <w:checkBox>
              <w:sizeAuto/>
              <w:default w:val="0"/>
              <w:checked w:val="0"/>
            </w:checkBox>
          </w:ffData>
        </w:fldChar>
      </w:r>
      <w:r w:rsidRPr="00787707">
        <w:rPr>
          <w:rFonts w:eastAsia="Arial Unicode MS"/>
          <w:sz w:val="18"/>
          <w:szCs w:val="18"/>
          <w:lang w:val="de-DE"/>
        </w:rPr>
        <w:instrText xml:space="preserve"> FORMCHECKBOX </w:instrText>
      </w:r>
      <w:r w:rsidR="0058649E">
        <w:rPr>
          <w:rFonts w:eastAsia="Arial Unicode MS"/>
          <w:sz w:val="18"/>
          <w:szCs w:val="18"/>
          <w:lang w:val="de-DE"/>
        </w:rPr>
      </w:r>
      <w:r w:rsidR="0058649E">
        <w:rPr>
          <w:rFonts w:eastAsia="Arial Unicode MS"/>
          <w:sz w:val="18"/>
          <w:szCs w:val="18"/>
          <w:lang w:val="de-DE"/>
        </w:rPr>
        <w:fldChar w:fldCharType="separate"/>
      </w:r>
      <w:r w:rsidRPr="00787707">
        <w:rPr>
          <w:rFonts w:eastAsia="Arial Unicode MS"/>
          <w:sz w:val="18"/>
          <w:szCs w:val="18"/>
          <w:lang w:val="de-DE"/>
        </w:rPr>
        <w:fldChar w:fldCharType="end"/>
      </w:r>
      <w:r w:rsidRPr="00787707">
        <w:rPr>
          <w:rFonts w:eastAsia="Arial Unicode MS"/>
          <w:sz w:val="18"/>
          <w:szCs w:val="18"/>
          <w:lang w:val="de-DE"/>
        </w:rPr>
        <w:t xml:space="preserve"> </w:t>
      </w:r>
      <w:r w:rsidRPr="00787707">
        <w:rPr>
          <w:sz w:val="18"/>
          <w:szCs w:val="18"/>
          <w:lang w:val="de-DE"/>
        </w:rPr>
        <w:t>Anmie</w:t>
      </w:r>
      <w:r w:rsidR="000806C3" w:rsidRPr="00787707">
        <w:rPr>
          <w:sz w:val="18"/>
          <w:szCs w:val="18"/>
          <w:lang w:val="de-DE"/>
        </w:rPr>
        <w:t>tung von Geräten und Maschinen;</w:t>
      </w:r>
    </w:p>
    <w:p w:rsidR="00690D50" w:rsidRPr="000806C3" w:rsidRDefault="00690D50" w:rsidP="00690D50">
      <w:pPr>
        <w:pStyle w:val="Fuzeile"/>
        <w:suppressAutoHyphens w:val="0"/>
        <w:spacing w:line="240" w:lineRule="exact"/>
        <w:ind w:left="360"/>
        <w:jc w:val="both"/>
        <w:rPr>
          <w:sz w:val="18"/>
          <w:szCs w:val="18"/>
          <w:lang w:val="de-DE"/>
        </w:rPr>
      </w:pPr>
    </w:p>
    <w:p w:rsidR="00690D50" w:rsidRPr="000806C3" w:rsidRDefault="00690D50" w:rsidP="00690D50">
      <w:pPr>
        <w:pStyle w:val="Fuzeile"/>
        <w:suppressAutoHyphens w:val="0"/>
        <w:spacing w:line="240" w:lineRule="exact"/>
        <w:ind w:left="360"/>
        <w:jc w:val="both"/>
        <w:rPr>
          <w:sz w:val="18"/>
          <w:szCs w:val="18"/>
          <w:lang w:val="de-DE"/>
        </w:rPr>
      </w:pPr>
      <w:r w:rsidRPr="000806C3">
        <w:rPr>
          <w:rFonts w:eastAsia="Arial Unicode MS"/>
          <w:sz w:val="18"/>
          <w:szCs w:val="18"/>
          <w:lang w:val="de-DE"/>
        </w:rPr>
        <w:fldChar w:fldCharType="begin">
          <w:ffData>
            <w:name w:val="Controllo59"/>
            <w:enabled/>
            <w:calcOnExit w:val="0"/>
            <w:checkBox>
              <w:sizeAuto/>
              <w:default w:val="0"/>
              <w:checked w:val="0"/>
            </w:checkBox>
          </w:ffData>
        </w:fldChar>
      </w:r>
      <w:r w:rsidRPr="000806C3">
        <w:rPr>
          <w:rFonts w:eastAsia="Arial Unicode MS"/>
          <w:sz w:val="18"/>
          <w:szCs w:val="18"/>
          <w:lang w:val="de-DE"/>
        </w:rPr>
        <w:instrText xml:space="preserve"> FORMCHECKBOX </w:instrText>
      </w:r>
      <w:r w:rsidR="0058649E">
        <w:rPr>
          <w:rFonts w:eastAsia="Arial Unicode MS"/>
          <w:sz w:val="18"/>
          <w:szCs w:val="18"/>
          <w:lang w:val="de-DE"/>
        </w:rPr>
      </w:r>
      <w:r w:rsidR="0058649E">
        <w:rPr>
          <w:rFonts w:eastAsia="Arial Unicode MS"/>
          <w:sz w:val="18"/>
          <w:szCs w:val="18"/>
          <w:lang w:val="de-DE"/>
        </w:rPr>
        <w:fldChar w:fldCharType="separate"/>
      </w:r>
      <w:r w:rsidRPr="000806C3">
        <w:rPr>
          <w:rFonts w:eastAsia="Arial Unicode MS"/>
          <w:sz w:val="18"/>
          <w:szCs w:val="18"/>
          <w:lang w:val="de-DE"/>
        </w:rPr>
        <w:fldChar w:fldCharType="end"/>
      </w:r>
      <w:r w:rsidRPr="000806C3">
        <w:rPr>
          <w:rFonts w:eastAsia="Arial Unicode MS"/>
          <w:sz w:val="18"/>
          <w:szCs w:val="18"/>
          <w:lang w:val="de-DE"/>
        </w:rPr>
        <w:t xml:space="preserve"> </w:t>
      </w:r>
      <w:r w:rsidRPr="000806C3">
        <w:rPr>
          <w:sz w:val="18"/>
          <w:szCs w:val="18"/>
          <w:lang w:val="de-DE"/>
        </w:rPr>
        <w:t>Anmietung von Geräten und Maschinen mit Personal;</w:t>
      </w:r>
    </w:p>
    <w:p w:rsidR="00690D50" w:rsidRPr="000806C3" w:rsidRDefault="00690D50" w:rsidP="00690D50">
      <w:pPr>
        <w:pStyle w:val="Fuzeile"/>
        <w:suppressAutoHyphens w:val="0"/>
        <w:spacing w:line="240" w:lineRule="exact"/>
        <w:ind w:left="360"/>
        <w:jc w:val="both"/>
        <w:rPr>
          <w:sz w:val="18"/>
          <w:szCs w:val="18"/>
          <w:lang w:val="de-DE"/>
        </w:rPr>
      </w:pPr>
    </w:p>
    <w:p w:rsidR="00690D50" w:rsidRPr="00453E9A" w:rsidRDefault="00690D50" w:rsidP="00690D50">
      <w:pPr>
        <w:pStyle w:val="Fuzeile"/>
        <w:suppressAutoHyphens w:val="0"/>
        <w:spacing w:line="240" w:lineRule="exact"/>
        <w:ind w:left="360"/>
        <w:jc w:val="both"/>
        <w:rPr>
          <w:sz w:val="18"/>
          <w:szCs w:val="18"/>
          <w:lang w:val="de-DE"/>
        </w:rPr>
      </w:pPr>
    </w:p>
    <w:p w:rsidR="00690D50" w:rsidRPr="00453E9A" w:rsidRDefault="00690D50" w:rsidP="00690D50">
      <w:pPr>
        <w:pStyle w:val="Fuzeile"/>
        <w:suppressAutoHyphens w:val="0"/>
        <w:spacing w:line="240" w:lineRule="exact"/>
        <w:ind w:left="360"/>
        <w:jc w:val="both"/>
        <w:rPr>
          <w:sz w:val="18"/>
          <w:szCs w:val="18"/>
          <w:lang w:val="de-DE"/>
        </w:rPr>
      </w:pPr>
    </w:p>
    <w:p w:rsidR="00690D50" w:rsidRPr="002F69C7" w:rsidRDefault="00690D50" w:rsidP="00690D50">
      <w:pPr>
        <w:pStyle w:val="sche3"/>
        <w:spacing w:line="360" w:lineRule="auto"/>
        <w:ind w:left="284" w:hanging="284"/>
        <w:rPr>
          <w:sz w:val="18"/>
          <w:szCs w:val="18"/>
          <w:lang w:val="de-DE"/>
        </w:rPr>
      </w:pPr>
      <w:r w:rsidRPr="00453E9A">
        <w:rPr>
          <w:sz w:val="18"/>
          <w:szCs w:val="18"/>
          <w:lang w:val="de-DE"/>
        </w:rPr>
        <w:t xml:space="preserve">- </w:t>
      </w:r>
      <w:r w:rsidR="000806C3">
        <w:rPr>
          <w:sz w:val="18"/>
          <w:szCs w:val="18"/>
          <w:lang w:val="de-DE"/>
        </w:rPr>
        <w:t xml:space="preserve"> </w:t>
      </w:r>
      <w:r w:rsidRPr="00453E9A">
        <w:rPr>
          <w:sz w:val="18"/>
          <w:szCs w:val="18"/>
          <w:lang w:val="de-DE"/>
        </w:rPr>
        <w:t>sich bewusst</w:t>
      </w:r>
      <w:r w:rsidRPr="002F69C7">
        <w:rPr>
          <w:sz w:val="18"/>
          <w:szCs w:val="18"/>
          <w:lang w:val="de-DE"/>
        </w:rPr>
        <w:t xml:space="preserve"> zu sein, dass im Sinne des Art 23 bis des LG 17/1993 </w:t>
      </w:r>
      <w:r w:rsidRPr="000806C3">
        <w:rPr>
          <w:b/>
          <w:sz w:val="18"/>
          <w:szCs w:val="18"/>
          <w:u w:val="single"/>
          <w:lang w:val="de-DE"/>
        </w:rPr>
        <w:t>der Zuschlagsempfänger</w:t>
      </w:r>
      <w:r w:rsidRPr="002F69C7">
        <w:rPr>
          <w:sz w:val="18"/>
          <w:szCs w:val="18"/>
          <w:lang w:val="de-DE"/>
        </w:rPr>
        <w:t xml:space="preserve"> bei im Zuge der Angebotsstellung erklärter Weitervergabe gemäß den in den Ausschreibungsbedingungen vorgesehenen Modalitäten aufgefordert werden wird, einen Dreiervorschlag bzw. mehrere Dreiervorschläge von Unterauftragnehmern </w:t>
      </w:r>
      <w:r w:rsidR="00787707">
        <w:rPr>
          <w:sz w:val="18"/>
          <w:szCs w:val="18"/>
          <w:lang w:val="de-DE"/>
        </w:rPr>
        <w:t xml:space="preserve">für die oben erklärten Tätigkeiten </w:t>
      </w:r>
      <w:r w:rsidRPr="002F69C7">
        <w:rPr>
          <w:sz w:val="18"/>
          <w:szCs w:val="18"/>
          <w:lang w:val="de-DE"/>
        </w:rPr>
        <w:t>anzugeben und die Erklärungen jener Unterauftragnehmer zum Besitz der Teilnahmevoraussetzungen (Art. 80 des GvD Nr. 50/2016) zu übermitteln;</w:t>
      </w:r>
    </w:p>
    <w:p w:rsidR="00690D50" w:rsidRPr="002F69C7" w:rsidRDefault="00690D50" w:rsidP="00787707">
      <w:pPr>
        <w:pStyle w:val="sche3"/>
        <w:spacing w:line="360" w:lineRule="auto"/>
        <w:rPr>
          <w:sz w:val="18"/>
          <w:szCs w:val="18"/>
          <w:lang w:val="de-DE"/>
        </w:rPr>
      </w:pPr>
    </w:p>
    <w:p w:rsidR="00690D50" w:rsidRDefault="00690D50" w:rsidP="00690D50">
      <w:pPr>
        <w:pStyle w:val="sche3"/>
        <w:numPr>
          <w:ilvl w:val="0"/>
          <w:numId w:val="30"/>
        </w:numPr>
        <w:tabs>
          <w:tab w:val="clear" w:pos="567"/>
          <w:tab w:val="num" w:pos="142"/>
        </w:tabs>
        <w:spacing w:line="360" w:lineRule="auto"/>
        <w:ind w:left="284" w:hanging="284"/>
        <w:rPr>
          <w:b/>
          <w:sz w:val="18"/>
          <w:szCs w:val="18"/>
          <w:u w:val="single"/>
          <w:lang w:val="de-DE"/>
        </w:rPr>
      </w:pPr>
      <w:r w:rsidRPr="002F69C7">
        <w:rPr>
          <w:b/>
          <w:sz w:val="18"/>
          <w:szCs w:val="18"/>
          <w:u w:val="single"/>
          <w:lang w:val="de-DE"/>
        </w:rPr>
        <w:t>dass, die Weitervergabe in jedem Fall das Ausmaß von 30% des angebotenen Vertragsbetrages nicht überschreiten wird;</w:t>
      </w:r>
    </w:p>
    <w:p w:rsidR="00690D50" w:rsidRDefault="00690D50" w:rsidP="00690D50">
      <w:pPr>
        <w:pStyle w:val="sche3"/>
        <w:spacing w:line="360" w:lineRule="auto"/>
        <w:rPr>
          <w:b/>
          <w:sz w:val="18"/>
          <w:szCs w:val="18"/>
          <w:u w:val="single"/>
          <w:lang w:val="de-DE"/>
        </w:rPr>
      </w:pPr>
    </w:p>
    <w:p w:rsidR="00690D50" w:rsidRPr="002F69C7" w:rsidRDefault="00690D50" w:rsidP="00690D50">
      <w:pPr>
        <w:pStyle w:val="sche3"/>
        <w:numPr>
          <w:ilvl w:val="0"/>
          <w:numId w:val="30"/>
        </w:numPr>
        <w:tabs>
          <w:tab w:val="clear" w:pos="567"/>
          <w:tab w:val="num" w:pos="142"/>
        </w:tabs>
        <w:spacing w:line="360" w:lineRule="auto"/>
        <w:ind w:left="284" w:hanging="284"/>
        <w:rPr>
          <w:b/>
          <w:sz w:val="18"/>
          <w:szCs w:val="18"/>
          <w:u w:val="single"/>
          <w:lang w:val="de-DE"/>
        </w:rPr>
      </w:pPr>
      <w:r w:rsidRPr="002F69C7">
        <w:rPr>
          <w:b/>
          <w:sz w:val="18"/>
          <w:szCs w:val="18"/>
          <w:u w:val="single"/>
          <w:lang w:val="de-DE"/>
        </w:rPr>
        <w:t>dass alle oben genannten Bedingungen zum Zwecke der Feststellung des Bestehens der Teilnahmeanforderungen berücksichtigt wurden;</w:t>
      </w:r>
    </w:p>
    <w:p w:rsidR="00F05E39" w:rsidRPr="0040743C" w:rsidRDefault="00F05E39" w:rsidP="00F05E39">
      <w:pPr>
        <w:pStyle w:val="sche3"/>
        <w:spacing w:line="360" w:lineRule="auto"/>
        <w:rPr>
          <w:sz w:val="18"/>
          <w:szCs w:val="18"/>
          <w:lang w:val="de-DE"/>
        </w:rPr>
      </w:pPr>
    </w:p>
    <w:p w:rsidR="0040743C" w:rsidRPr="0040743C"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rsidTr="004B375A">
        <w:tc>
          <w:tcPr>
            <w:tcW w:w="9778" w:type="dxa"/>
            <w:shd w:val="clear" w:color="auto" w:fill="auto"/>
          </w:tcPr>
          <w:p w:rsidR="00F05E39" w:rsidRPr="004B375A" w:rsidRDefault="00F05E39" w:rsidP="004B375A">
            <w:pPr>
              <w:pStyle w:val="sche3"/>
              <w:spacing w:line="360" w:lineRule="auto"/>
              <w:rPr>
                <w:b/>
                <w:i/>
                <w:sz w:val="18"/>
                <w:szCs w:val="18"/>
                <w:lang w:val="de-DE"/>
              </w:rPr>
            </w:pPr>
          </w:p>
          <w:p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sto94"/>
                  <w:enabled/>
                  <w:calcOnExit w:val="0"/>
                  <w:textInput/>
                </w:ffData>
              </w:fldChar>
            </w:r>
            <w:bookmarkStart w:id="18" w:name="Testo94"/>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18"/>
          </w:p>
          <w:p w:rsidR="00F05E39" w:rsidRPr="004B375A" w:rsidRDefault="00F05E39" w:rsidP="004B375A">
            <w:pPr>
              <w:pStyle w:val="sche3"/>
              <w:spacing w:line="360" w:lineRule="auto"/>
              <w:rPr>
                <w:sz w:val="18"/>
                <w:szCs w:val="18"/>
                <w:lang w:val="de-DE"/>
              </w:rPr>
            </w:pPr>
          </w:p>
        </w:tc>
      </w:tr>
    </w:tbl>
    <w:p w:rsidR="00F05E39" w:rsidRPr="00BB1801" w:rsidRDefault="00F05E39" w:rsidP="00F05E39">
      <w:pPr>
        <w:pStyle w:val="sche3"/>
        <w:spacing w:line="360" w:lineRule="auto"/>
        <w:ind w:left="426"/>
        <w:rPr>
          <w:sz w:val="18"/>
          <w:szCs w:val="18"/>
          <w:lang w:val="de-DE"/>
        </w:rPr>
      </w:pPr>
    </w:p>
    <w:p w:rsidR="00B46376" w:rsidRPr="00BB1801" w:rsidRDefault="00F05E39" w:rsidP="00B46376">
      <w:pPr>
        <w:tabs>
          <w:tab w:val="left" w:pos="568"/>
        </w:tabs>
        <w:spacing w:line="360" w:lineRule="auto"/>
        <w:ind w:left="284" w:hanging="284"/>
        <w:jc w:val="both"/>
        <w:rPr>
          <w:b/>
          <w:bCs/>
          <w:i/>
          <w:iCs/>
          <w:sz w:val="18"/>
          <w:szCs w:val="18"/>
          <w:lang w:val="de-DE"/>
        </w:rPr>
      </w:pPr>
      <w:r w:rsidRPr="00BB1801">
        <w:rPr>
          <w:sz w:val="18"/>
          <w:szCs w:val="18"/>
          <w:lang w:val="de-DE"/>
        </w:rPr>
        <w:br w:type="page"/>
      </w:r>
    </w:p>
    <w:p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r w:rsidR="008E55E3">
        <w:rPr>
          <w:b/>
          <w:bCs/>
          <w:i/>
          <w:iCs/>
          <w:sz w:val="18"/>
          <w:szCs w:val="18"/>
          <w:lang w:val="de-DE"/>
        </w:rPr>
        <w:t>IV</w:t>
      </w:r>
    </w:p>
    <w:p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i/>
          <w:sz w:val="18"/>
          <w:szCs w:val="18"/>
          <w:lang w:val="de-DE"/>
        </w:rPr>
        <w:t>VERBINDLICHE ERKLÄRUNGEN BEI NUTZUNG DER KAPAZITÄTEN DRITTER</w:t>
      </w:r>
    </w:p>
    <w:p w:rsidR="00B46376"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B1801">
        <w:rPr>
          <w:b/>
          <w:sz w:val="18"/>
          <w:szCs w:val="18"/>
          <w:lang w:val="de-DE"/>
        </w:rPr>
        <w:t>nach Art. 89 GvD 50/2016</w:t>
      </w:r>
    </w:p>
    <w:p w:rsidR="001A00F4" w:rsidRPr="00BB1801"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B1801" w:rsidRDefault="00B46376" w:rsidP="00B46376">
      <w:pPr>
        <w:pStyle w:val="sche3"/>
        <w:tabs>
          <w:tab w:val="left" w:pos="425"/>
        </w:tabs>
        <w:spacing w:line="360" w:lineRule="auto"/>
        <w:rPr>
          <w:b/>
          <w:bCs/>
          <w:sz w:val="18"/>
          <w:szCs w:val="18"/>
          <w:lang w:val="de-DE"/>
        </w:rPr>
      </w:pPr>
    </w:p>
    <w:p w:rsidR="00B46376" w:rsidRPr="00BB1801" w:rsidRDefault="00B46376" w:rsidP="00B46376">
      <w:pPr>
        <w:pStyle w:val="sche3"/>
        <w:spacing w:line="360" w:lineRule="auto"/>
        <w:jc w:val="center"/>
        <w:rPr>
          <w:b/>
          <w:sz w:val="18"/>
          <w:szCs w:val="18"/>
          <w:lang w:val="de-DE"/>
        </w:rPr>
      </w:pPr>
      <w:r w:rsidRPr="00BB1801">
        <w:rPr>
          <w:b/>
          <w:sz w:val="18"/>
          <w:szCs w:val="18"/>
          <w:lang w:val="de-DE"/>
        </w:rPr>
        <w:t>ERKLÄRT</w:t>
      </w:r>
      <w:r w:rsidRPr="00BB1801">
        <w:rPr>
          <w:rStyle w:val="Endnotenzeichen"/>
          <w:rFonts w:cs="Arial"/>
          <w:sz w:val="18"/>
          <w:szCs w:val="18"/>
          <w:lang w:val="de-DE"/>
        </w:rPr>
        <w:endnoteReference w:id="13"/>
      </w:r>
    </w:p>
    <w:p w:rsidR="00B46376" w:rsidRPr="00BB1801" w:rsidRDefault="00B46376" w:rsidP="00B46376">
      <w:pPr>
        <w:pStyle w:val="sche3"/>
        <w:spacing w:line="360" w:lineRule="auto"/>
        <w:rPr>
          <w:sz w:val="18"/>
          <w:szCs w:val="18"/>
          <w:lang w:val="de-DE"/>
        </w:rPr>
      </w:pPr>
    </w:p>
    <w:p w:rsidR="00B46376" w:rsidRPr="00BB1801" w:rsidRDefault="00B46376" w:rsidP="00B46376">
      <w:pPr>
        <w:pStyle w:val="sche3"/>
        <w:spacing w:line="360" w:lineRule="auto"/>
        <w:ind w:left="567" w:hanging="567"/>
        <w:rPr>
          <w:b/>
          <w:bCs/>
          <w:sz w:val="18"/>
          <w:szCs w:val="18"/>
          <w:lang w:val="de-DE"/>
        </w:rPr>
      </w:pPr>
      <w:r w:rsidRPr="00BB1801">
        <w:rPr>
          <w:b/>
          <w:bCs/>
          <w:sz w:val="18"/>
          <w:szCs w:val="18"/>
          <w:lang w:val="de-DE"/>
        </w:rPr>
        <w:fldChar w:fldCharType="begin">
          <w:ffData>
            <w:name w:val="Controllo151"/>
            <w:enabled/>
            <w:calcOnExit w:val="0"/>
            <w:checkBox>
              <w:sizeAuto/>
              <w:default w:val="0"/>
            </w:checkBox>
          </w:ffData>
        </w:fldChar>
      </w:r>
      <w:r w:rsidRPr="00BB1801">
        <w:rPr>
          <w:b/>
          <w:bCs/>
          <w:sz w:val="18"/>
          <w:szCs w:val="18"/>
          <w:lang w:val="de-DE"/>
        </w:rPr>
        <w:instrText xml:space="preserve"> FORMCHECKBOX </w:instrText>
      </w:r>
      <w:r w:rsidR="0058649E">
        <w:rPr>
          <w:b/>
          <w:bCs/>
          <w:sz w:val="18"/>
          <w:szCs w:val="18"/>
          <w:lang w:val="de-DE"/>
        </w:rPr>
      </w:r>
      <w:r w:rsidR="0058649E">
        <w:rPr>
          <w:b/>
          <w:bCs/>
          <w:sz w:val="18"/>
          <w:szCs w:val="18"/>
          <w:lang w:val="de-DE"/>
        </w:rPr>
        <w:fldChar w:fldCharType="separate"/>
      </w:r>
      <w:r w:rsidRPr="00BB1801">
        <w:rPr>
          <w:b/>
          <w:bCs/>
          <w:sz w:val="18"/>
          <w:szCs w:val="18"/>
          <w:lang w:val="de-DE"/>
        </w:rPr>
        <w:fldChar w:fldCharType="end"/>
      </w:r>
      <w:r w:rsidRPr="00BB1801">
        <w:rPr>
          <w:b/>
          <w:bCs/>
          <w:sz w:val="18"/>
          <w:szCs w:val="18"/>
          <w:lang w:val="de-DE"/>
        </w:rPr>
        <w:tab/>
      </w:r>
      <w:r w:rsidRPr="00BB1801">
        <w:rPr>
          <w:sz w:val="18"/>
          <w:szCs w:val="18"/>
          <w:lang w:val="de-DE"/>
        </w:rPr>
        <w:t xml:space="preserve">folgende besonderen Voraussetzungen </w:t>
      </w:r>
      <w:r w:rsidRPr="00BB1801">
        <w:rPr>
          <w:b/>
          <w:sz w:val="18"/>
          <w:szCs w:val="18"/>
          <w:lang w:val="de-DE"/>
        </w:rPr>
        <w:t>NICHT</w:t>
      </w:r>
      <w:r w:rsidRPr="00BB1801">
        <w:rPr>
          <w:sz w:val="18"/>
          <w:szCs w:val="18"/>
          <w:lang w:val="de-DE"/>
        </w:rPr>
        <w:t xml:space="preserve"> zu erfüllen: </w:t>
      </w:r>
      <w:r w:rsidRPr="00BB1801">
        <w:rPr>
          <w:sz w:val="18"/>
          <w:szCs w:val="18"/>
          <w:lang w:val="de-DE"/>
        </w:rPr>
        <w:fldChar w:fldCharType="begin">
          <w:ffData>
            <w:name w:val="Testo12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r w:rsidRPr="00BB1801">
        <w:rPr>
          <w:rStyle w:val="Endnotenzeichen"/>
          <w:rFonts w:cs="Arial"/>
          <w:sz w:val="18"/>
          <w:szCs w:val="18"/>
          <w:lang w:val="de-DE"/>
        </w:rPr>
        <w:endnoteReference w:id="14"/>
      </w:r>
    </w:p>
    <w:p w:rsidR="00B46376" w:rsidRPr="00BB1801" w:rsidRDefault="00B46376" w:rsidP="00B46376">
      <w:pPr>
        <w:pStyle w:val="sche3"/>
        <w:spacing w:line="360" w:lineRule="auto"/>
        <w:rPr>
          <w:sz w:val="18"/>
          <w:szCs w:val="18"/>
          <w:lang w:val="de-DE"/>
        </w:rPr>
      </w:pPr>
    </w:p>
    <w:p w:rsidR="00B46376" w:rsidRPr="00BB1801" w:rsidRDefault="00B46376" w:rsidP="00B46376">
      <w:pPr>
        <w:pStyle w:val="sche3"/>
        <w:spacing w:line="360" w:lineRule="auto"/>
        <w:ind w:left="567" w:hanging="567"/>
        <w:jc w:val="center"/>
        <w:rPr>
          <w:b/>
          <w:sz w:val="18"/>
          <w:szCs w:val="18"/>
          <w:lang w:val="de-DE"/>
        </w:rPr>
      </w:pPr>
      <w:r w:rsidRPr="00BB1801">
        <w:rPr>
          <w:b/>
          <w:sz w:val="18"/>
          <w:szCs w:val="18"/>
          <w:lang w:val="de-DE"/>
        </w:rPr>
        <w:t>ERKLÄRT ENTSPRECHEND</w:t>
      </w:r>
    </w:p>
    <w:p w:rsidR="00B46376" w:rsidRPr="00BB1801" w:rsidRDefault="00B46376" w:rsidP="00B46376">
      <w:pPr>
        <w:pStyle w:val="sche3"/>
        <w:spacing w:line="360" w:lineRule="auto"/>
        <w:ind w:left="567" w:hanging="567"/>
        <w:jc w:val="center"/>
        <w:rPr>
          <w:b/>
          <w:sz w:val="18"/>
          <w:szCs w:val="18"/>
          <w:lang w:val="de-DE"/>
        </w:rPr>
      </w:pPr>
    </w:p>
    <w:p w:rsidR="00B46376" w:rsidRPr="00BB1801" w:rsidRDefault="00B46376" w:rsidP="00B46376">
      <w:pPr>
        <w:pStyle w:val="sche3"/>
        <w:spacing w:line="360" w:lineRule="auto"/>
        <w:ind w:left="567" w:hanging="567"/>
        <w:rPr>
          <w:sz w:val="18"/>
          <w:szCs w:val="18"/>
          <w:lang w:val="de-DE"/>
        </w:rPr>
      </w:pPr>
      <w:r w:rsidRPr="00BB1801">
        <w:rPr>
          <w:b/>
          <w:sz w:val="18"/>
          <w:szCs w:val="18"/>
          <w:lang w:val="de-DE"/>
        </w:rPr>
        <w:fldChar w:fldCharType="begin">
          <w:ffData>
            <w:name w:val="Controllo152"/>
            <w:enabled/>
            <w:calcOnExit w:val="0"/>
            <w:checkBox>
              <w:sizeAuto/>
              <w:default w:val="0"/>
            </w:checkBox>
          </w:ffData>
        </w:fldChar>
      </w:r>
      <w:r w:rsidRPr="00BB1801">
        <w:rPr>
          <w:b/>
          <w:sz w:val="18"/>
          <w:szCs w:val="18"/>
          <w:lang w:val="de-DE"/>
        </w:rPr>
        <w:instrText xml:space="preserve"> FORMCHECKBOX </w:instrText>
      </w:r>
      <w:r w:rsidR="0058649E">
        <w:rPr>
          <w:b/>
          <w:sz w:val="18"/>
          <w:szCs w:val="18"/>
          <w:lang w:val="de-DE"/>
        </w:rPr>
      </w:r>
      <w:r w:rsidR="0058649E">
        <w:rPr>
          <w:b/>
          <w:sz w:val="18"/>
          <w:szCs w:val="18"/>
          <w:lang w:val="de-DE"/>
        </w:rPr>
        <w:fldChar w:fldCharType="separate"/>
      </w:r>
      <w:r w:rsidRPr="00BB1801">
        <w:rPr>
          <w:b/>
          <w:sz w:val="18"/>
          <w:szCs w:val="18"/>
          <w:lang w:val="de-DE"/>
        </w:rPr>
        <w:fldChar w:fldCharType="end"/>
      </w:r>
      <w:r w:rsidRPr="00BB1801">
        <w:rPr>
          <w:b/>
          <w:sz w:val="18"/>
          <w:szCs w:val="18"/>
          <w:lang w:val="de-DE"/>
        </w:rPr>
        <w:tab/>
      </w:r>
      <w:r w:rsidRPr="00BB1801">
        <w:rPr>
          <w:sz w:val="18"/>
          <w:szCs w:val="18"/>
          <w:lang w:val="de-DE"/>
        </w:rPr>
        <w:t>dass er gemäß Art. 89 GvD 50/2016, hinsichtlich besagter Voraussetzungen, die</w:t>
      </w:r>
      <w:r w:rsidRPr="00BB1801">
        <w:rPr>
          <w:b/>
          <w:sz w:val="18"/>
          <w:szCs w:val="18"/>
          <w:lang w:val="de-DE"/>
        </w:rPr>
        <w:t xml:space="preserve"> Kapazitäten des nachstehend angeführten Unternehmens, </w:t>
      </w:r>
      <w:r w:rsidRPr="00BB1801">
        <w:rPr>
          <w:sz w:val="18"/>
          <w:szCs w:val="18"/>
          <w:lang w:val="de-DE"/>
        </w:rPr>
        <w:t>welches die Voraussetzungen besitzt,</w:t>
      </w:r>
      <w:r w:rsidRPr="00BB1801">
        <w:rPr>
          <w:b/>
          <w:sz w:val="18"/>
          <w:szCs w:val="18"/>
          <w:lang w:val="de-DE"/>
        </w:rPr>
        <w:t xml:space="preserve"> in Anspruch nimmt</w:t>
      </w:r>
      <w:r w:rsidRPr="00BB1801">
        <w:rPr>
          <w:rStyle w:val="Endnotenzeichen"/>
          <w:rFonts w:cs="Arial"/>
          <w:sz w:val="18"/>
          <w:szCs w:val="18"/>
          <w:lang w:val="de-DE"/>
        </w:rPr>
        <w:t xml:space="preserve"> </w:t>
      </w:r>
      <w:r w:rsidRPr="00BB1801">
        <w:rPr>
          <w:rStyle w:val="Endnotenzeichen"/>
          <w:rFonts w:cs="Arial"/>
          <w:sz w:val="18"/>
          <w:szCs w:val="18"/>
          <w:lang w:val="de-DE"/>
        </w:rPr>
        <w:endnoteReference w:id="15"/>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hinsichtlich der Voraussetzungen oder eines Teils der folgenden Voraussetzungen: </w:t>
      </w:r>
      <w:r w:rsidRPr="00BB1801">
        <w:rPr>
          <w:sz w:val="18"/>
          <w:szCs w:val="18"/>
          <w:lang w:val="de-DE"/>
        </w:rPr>
        <w:fldChar w:fldCharType="begin">
          <w:ffData>
            <w:name w:val="Testo12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das Unternehmen: </w:t>
      </w:r>
      <w:r w:rsidRPr="00BB1801">
        <w:rPr>
          <w:sz w:val="18"/>
          <w:szCs w:val="18"/>
          <w:lang w:val="de-DE"/>
        </w:rPr>
        <w:fldChar w:fldCharType="begin">
          <w:ffData>
            <w:name w:val="Testo112"/>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11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 MwSt- Nr.: </w:t>
      </w:r>
      <w:r w:rsidRPr="00BB1801">
        <w:rPr>
          <w:sz w:val="18"/>
          <w:szCs w:val="18"/>
          <w:lang w:val="de-DE"/>
        </w:rPr>
        <w:fldChar w:fldCharType="begin">
          <w:ffData>
            <w:name w:val="Testo1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1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1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1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gesetzlicher Vertreter </w:t>
      </w: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jc w:val="both"/>
        <w:rPr>
          <w:sz w:val="18"/>
          <w:szCs w:val="18"/>
          <w:lang w:val="de-DE"/>
        </w:rPr>
      </w:pPr>
    </w:p>
    <w:p w:rsidR="00B46376" w:rsidRPr="00BB1801" w:rsidRDefault="00B46376" w:rsidP="00B46376">
      <w:pPr>
        <w:numPr>
          <w:ilvl w:val="0"/>
          <w:numId w:val="36"/>
        </w:numPr>
        <w:tabs>
          <w:tab w:val="clear" w:pos="720"/>
          <w:tab w:val="num" w:pos="567"/>
        </w:tabs>
        <w:suppressAutoHyphens w:val="0"/>
        <w:spacing w:line="360" w:lineRule="auto"/>
        <w:ind w:left="567" w:hanging="567"/>
        <w:jc w:val="both"/>
        <w:rPr>
          <w:sz w:val="18"/>
          <w:szCs w:val="18"/>
          <w:lang w:val="de-DE"/>
        </w:rPr>
      </w:pPr>
      <w:r w:rsidRPr="00BB1801">
        <w:rPr>
          <w:sz w:val="18"/>
          <w:szCs w:val="18"/>
          <w:lang w:val="de-DE"/>
        </w:rPr>
        <w:t>und dass, falls die Voraussetzungen, welche in Anspruch genommen werde</w:t>
      </w:r>
      <w:r w:rsidR="00EF13C5" w:rsidRPr="00BB1801">
        <w:rPr>
          <w:sz w:val="18"/>
          <w:szCs w:val="18"/>
          <w:lang w:val="de-DE"/>
        </w:rPr>
        <w:t>n</w:t>
      </w:r>
      <w:r w:rsidRPr="00BB1801">
        <w:rPr>
          <w:sz w:val="18"/>
          <w:szCs w:val="18"/>
          <w:lang w:val="de-DE"/>
        </w:rPr>
        <w:t>, im Sinne des Art. Art. 89 Abs. 1 GvD 50/2016 die Kriterien für die Angabe der Studien- und Berufstitel der Anlage XVII, Teil II, Buchstabe f) oder die sachdienlichen Berufserfahrung betreffen, die Subjekte, deren Kapazitäten genutzt werden, direkt die Leistungen ausführen, für die jene Fähigkeiten erforderlich sind.</w:t>
      </w:r>
    </w:p>
    <w:p w:rsidR="00B46376" w:rsidRPr="00BB1801" w:rsidRDefault="00B46376" w:rsidP="00B46376">
      <w:pPr>
        <w:pStyle w:val="sche3"/>
        <w:spacing w:line="360" w:lineRule="auto"/>
        <w:rPr>
          <w:sz w:val="18"/>
          <w:szCs w:val="18"/>
          <w:lang w:val="de-DE"/>
        </w:rPr>
      </w:pPr>
    </w:p>
    <w:p w:rsidR="00EF13C5" w:rsidRPr="00BB1801" w:rsidRDefault="00B46376" w:rsidP="00B46376">
      <w:pPr>
        <w:pStyle w:val="sche3"/>
        <w:pBdr>
          <w:top w:val="single" w:sz="4" w:space="1" w:color="auto"/>
          <w:left w:val="single" w:sz="4" w:space="4" w:color="auto"/>
          <w:bottom w:val="single" w:sz="4" w:space="1" w:color="auto"/>
          <w:right w:val="single" w:sz="4" w:space="4" w:color="auto"/>
        </w:pBdr>
        <w:spacing w:line="360" w:lineRule="auto"/>
        <w:rPr>
          <w:sz w:val="18"/>
          <w:szCs w:val="18"/>
          <w:lang w:val="de-DE"/>
        </w:rPr>
      </w:pPr>
      <w:r w:rsidRPr="00BB1801">
        <w:rPr>
          <w:b/>
          <w:sz w:val="18"/>
          <w:szCs w:val="18"/>
          <w:lang w:val="de-DE"/>
        </w:rPr>
        <w:t>Die Daten aller etwaiger Hilfsunternehmen und die entsprechenden von der Nutzung der Kapazitäten Dritter betroffenen Anforderungen angeben:</w:t>
      </w:r>
    </w:p>
    <w:p w:rsidR="00B46376" w:rsidRPr="00BB1801" w:rsidRDefault="00B46376" w:rsidP="00B46376">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46376" w:rsidRPr="00BB1801" w:rsidRDefault="00B46376" w:rsidP="00B46376">
      <w:pPr>
        <w:tabs>
          <w:tab w:val="left" w:pos="8820"/>
        </w:tabs>
        <w:spacing w:line="360" w:lineRule="auto"/>
        <w:ind w:right="818"/>
        <w:jc w:val="both"/>
        <w:rPr>
          <w:b/>
          <w:sz w:val="18"/>
          <w:szCs w:val="18"/>
          <w:lang w:val="de-DE"/>
        </w:rPr>
      </w:pPr>
    </w:p>
    <w:p w:rsidR="00B46376" w:rsidRPr="00BB1801" w:rsidRDefault="00B46376" w:rsidP="00B46376">
      <w:pPr>
        <w:tabs>
          <w:tab w:val="left" w:pos="8820"/>
        </w:tabs>
        <w:spacing w:line="360" w:lineRule="auto"/>
        <w:ind w:right="818"/>
        <w:jc w:val="both"/>
        <w:rPr>
          <w:b/>
          <w:sz w:val="18"/>
          <w:szCs w:val="18"/>
          <w:lang w:val="de-DE"/>
        </w:rPr>
      </w:pPr>
      <w:r w:rsidRPr="00BB1801">
        <w:rPr>
          <w:b/>
          <w:sz w:val="18"/>
          <w:szCs w:val="18"/>
          <w:lang w:val="de-DE"/>
        </w:rPr>
        <w:t>und/oder</w:t>
      </w:r>
    </w:p>
    <w:p w:rsidR="00B46376" w:rsidRPr="00BB1801" w:rsidRDefault="00B46376" w:rsidP="00B46376">
      <w:pPr>
        <w:tabs>
          <w:tab w:val="left" w:pos="8820"/>
        </w:tabs>
        <w:spacing w:line="360" w:lineRule="auto"/>
        <w:ind w:right="818"/>
        <w:jc w:val="both"/>
        <w:rPr>
          <w:b/>
          <w:sz w:val="18"/>
          <w:szCs w:val="18"/>
          <w:lang w:val="de-DE"/>
        </w:rPr>
      </w:pPr>
    </w:p>
    <w:p w:rsidR="00B46376" w:rsidRPr="00BB1801" w:rsidRDefault="00B46376" w:rsidP="00B46376">
      <w:pPr>
        <w:spacing w:line="360" w:lineRule="auto"/>
        <w:ind w:right="-2"/>
        <w:jc w:val="both"/>
        <w:rPr>
          <w:b/>
          <w:bCs/>
          <w:i/>
          <w:iCs/>
          <w:sz w:val="18"/>
          <w:szCs w:val="18"/>
          <w:lang w:val="de-DE"/>
        </w:rPr>
      </w:pPr>
      <w:r w:rsidRPr="00BB1801">
        <w:rPr>
          <w:b/>
          <w:i/>
          <w:sz w:val="18"/>
          <w:szCs w:val="18"/>
          <w:lang w:val="de-DE"/>
        </w:rPr>
        <w:t>[nur wenn der Bieter einen Teil der besonderen, von den Ausschreibungsbedingungen verlangten</w:t>
      </w:r>
      <w:r w:rsidRPr="00BB1801">
        <w:rPr>
          <w:sz w:val="18"/>
          <w:szCs w:val="18"/>
          <w:lang w:val="de-DE"/>
        </w:rPr>
        <w:t xml:space="preserve"> </w:t>
      </w:r>
      <w:r w:rsidRPr="00BB1801">
        <w:rPr>
          <w:b/>
          <w:i/>
          <w:sz w:val="18"/>
          <w:szCs w:val="18"/>
          <w:lang w:val="de-DE"/>
        </w:rPr>
        <w:t>Voraussetzungen, erfüllt</w:t>
      </w:r>
      <w:r w:rsidRPr="00BB1801">
        <w:rPr>
          <w:b/>
          <w:bCs/>
          <w:i/>
          <w:iCs/>
          <w:sz w:val="18"/>
          <w:szCs w:val="18"/>
          <w:lang w:val="de-DE"/>
        </w:rPr>
        <w:t>]:</w:t>
      </w:r>
    </w:p>
    <w:p w:rsidR="00B46376" w:rsidRPr="00BB1801" w:rsidRDefault="00B46376" w:rsidP="00B46376">
      <w:pPr>
        <w:spacing w:line="360" w:lineRule="auto"/>
        <w:ind w:right="-2"/>
        <w:jc w:val="both"/>
        <w:rPr>
          <w:b/>
          <w:bCs/>
          <w:i/>
          <w:iCs/>
          <w:sz w:val="18"/>
          <w:szCs w:val="18"/>
          <w:lang w:val="de-DE"/>
        </w:rPr>
      </w:pPr>
    </w:p>
    <w:p w:rsidR="00B46376" w:rsidRPr="00BB1801" w:rsidRDefault="00B46376" w:rsidP="00B46376">
      <w:pPr>
        <w:tabs>
          <w:tab w:val="left" w:pos="567"/>
          <w:tab w:val="left" w:pos="9639"/>
        </w:tabs>
        <w:spacing w:line="360" w:lineRule="auto"/>
        <w:ind w:left="567" w:right="-2" w:hanging="567"/>
        <w:jc w:val="both"/>
        <w:rPr>
          <w:b/>
          <w:sz w:val="18"/>
          <w:szCs w:val="18"/>
          <w:lang w:val="de-DE" w:eastAsia="it-IT"/>
        </w:rPr>
      </w:pPr>
      <w:r w:rsidRPr="00BB1801">
        <w:rPr>
          <w:sz w:val="18"/>
          <w:szCs w:val="18"/>
          <w:lang w:val="de-DE"/>
        </w:rPr>
        <w:fldChar w:fldCharType="begin">
          <w:ffData>
            <w:name w:val="Controllo153"/>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t xml:space="preserve">dass er als eigenständiger Rechtsträger </w:t>
      </w:r>
      <w:r w:rsidRPr="00BB1801">
        <w:rPr>
          <w:b/>
          <w:sz w:val="18"/>
          <w:szCs w:val="18"/>
          <w:lang w:val="de-DE"/>
        </w:rPr>
        <w:t>folgende besonderen Voraussetzungen teilweise erfüllt</w:t>
      </w:r>
      <w:r w:rsidRPr="00BB1801">
        <w:rPr>
          <w:sz w:val="18"/>
          <w:szCs w:val="18"/>
          <w:lang w:val="de-DE"/>
        </w:rPr>
        <w:t xml:space="preserve">, </w:t>
      </w:r>
      <w:r w:rsidRPr="00BB1801">
        <w:rPr>
          <w:sz w:val="18"/>
          <w:szCs w:val="18"/>
          <w:lang w:val="de-DE" w:eastAsia="it-IT"/>
        </w:rPr>
        <w:t xml:space="preserve">für welche nicht auf die Nutzung von Kapazitäten Dritter zurückgegriffen wird: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eastAsia="it-IT"/>
        </w:rPr>
        <w:t>;</w:t>
      </w:r>
      <w:r w:rsidRPr="00BB1801">
        <w:rPr>
          <w:rStyle w:val="Endnotenzeichen"/>
          <w:rFonts w:cs="Arial"/>
          <w:sz w:val="18"/>
          <w:szCs w:val="18"/>
          <w:lang w:val="de-DE"/>
        </w:rPr>
        <w:endnoteReference w:id="16"/>
      </w:r>
    </w:p>
    <w:p w:rsidR="00B46376" w:rsidRPr="00BB1801" w:rsidRDefault="00B46376" w:rsidP="00B46376">
      <w:pPr>
        <w:pStyle w:val="sche3"/>
        <w:spacing w:line="360" w:lineRule="auto"/>
        <w:rPr>
          <w:sz w:val="18"/>
          <w:szCs w:val="18"/>
          <w:lang w:val="de-DE"/>
        </w:rPr>
      </w:pPr>
    </w:p>
    <w:p w:rsidR="00B46376" w:rsidRPr="00BB1801" w:rsidRDefault="00B46376" w:rsidP="00B46376">
      <w:pPr>
        <w:pStyle w:val="sche3"/>
        <w:spacing w:line="360" w:lineRule="auto"/>
        <w:ind w:left="567" w:hanging="567"/>
        <w:jc w:val="center"/>
        <w:rPr>
          <w:b/>
          <w:sz w:val="18"/>
          <w:szCs w:val="18"/>
          <w:lang w:val="de-DE"/>
        </w:rPr>
      </w:pPr>
      <w:r w:rsidRPr="00BB1801">
        <w:rPr>
          <w:b/>
          <w:sz w:val="18"/>
          <w:szCs w:val="18"/>
          <w:lang w:val="de-DE"/>
        </w:rPr>
        <w:t>ERKLÄRT ENTSPRECHEND</w:t>
      </w:r>
    </w:p>
    <w:p w:rsidR="00B46376" w:rsidRPr="00BB1801" w:rsidRDefault="00B46376" w:rsidP="00B46376">
      <w:pPr>
        <w:pStyle w:val="sche3"/>
        <w:spacing w:line="360" w:lineRule="auto"/>
        <w:ind w:left="567" w:hanging="567"/>
        <w:jc w:val="center"/>
        <w:rPr>
          <w:b/>
          <w:sz w:val="18"/>
          <w:szCs w:val="18"/>
          <w:lang w:val="de-DE"/>
        </w:rPr>
      </w:pPr>
    </w:p>
    <w:p w:rsidR="00B46376" w:rsidRPr="00BB1801" w:rsidRDefault="00B46376" w:rsidP="00B46376">
      <w:pPr>
        <w:pStyle w:val="sche3"/>
        <w:spacing w:line="360" w:lineRule="auto"/>
        <w:ind w:left="567" w:hanging="567"/>
        <w:rPr>
          <w:sz w:val="18"/>
          <w:szCs w:val="18"/>
          <w:lang w:val="de-DE"/>
        </w:rPr>
      </w:pPr>
      <w:r w:rsidRPr="00BB1801">
        <w:rPr>
          <w:b/>
          <w:sz w:val="18"/>
          <w:szCs w:val="18"/>
          <w:lang w:val="de-DE"/>
        </w:rPr>
        <w:fldChar w:fldCharType="begin">
          <w:ffData>
            <w:name w:val="Controllo152"/>
            <w:enabled/>
            <w:calcOnExit w:val="0"/>
            <w:checkBox>
              <w:sizeAuto/>
              <w:default w:val="0"/>
            </w:checkBox>
          </w:ffData>
        </w:fldChar>
      </w:r>
      <w:r w:rsidRPr="00BB1801">
        <w:rPr>
          <w:b/>
          <w:sz w:val="18"/>
          <w:szCs w:val="18"/>
          <w:lang w:val="de-DE"/>
        </w:rPr>
        <w:instrText xml:space="preserve"> FORMCHECKBOX </w:instrText>
      </w:r>
      <w:r w:rsidR="0058649E">
        <w:rPr>
          <w:b/>
          <w:sz w:val="18"/>
          <w:szCs w:val="18"/>
          <w:lang w:val="de-DE"/>
        </w:rPr>
      </w:r>
      <w:r w:rsidR="0058649E">
        <w:rPr>
          <w:b/>
          <w:sz w:val="18"/>
          <w:szCs w:val="18"/>
          <w:lang w:val="de-DE"/>
        </w:rPr>
        <w:fldChar w:fldCharType="separate"/>
      </w:r>
      <w:r w:rsidRPr="00BB1801">
        <w:rPr>
          <w:b/>
          <w:sz w:val="18"/>
          <w:szCs w:val="18"/>
          <w:lang w:val="de-DE"/>
        </w:rPr>
        <w:fldChar w:fldCharType="end"/>
      </w:r>
      <w:r w:rsidRPr="00BB1801">
        <w:rPr>
          <w:b/>
          <w:sz w:val="18"/>
          <w:szCs w:val="18"/>
          <w:lang w:val="de-DE"/>
        </w:rPr>
        <w:tab/>
      </w:r>
      <w:r w:rsidRPr="00BB1801">
        <w:rPr>
          <w:sz w:val="18"/>
          <w:szCs w:val="18"/>
          <w:lang w:val="de-DE"/>
        </w:rPr>
        <w:t xml:space="preserve">dass er gemäß Art. 89 GvD 50/2016, hinsichtlich des </w:t>
      </w:r>
      <w:r w:rsidR="00EF13C5" w:rsidRPr="00BB1801">
        <w:rPr>
          <w:sz w:val="18"/>
          <w:szCs w:val="18"/>
          <w:lang w:val="de-DE"/>
        </w:rPr>
        <w:t>r</w:t>
      </w:r>
      <w:r w:rsidRPr="00BB1801">
        <w:rPr>
          <w:sz w:val="18"/>
          <w:szCs w:val="18"/>
          <w:lang w:val="de-DE"/>
        </w:rPr>
        <w:t>estlichen Teiles besagter Voraussetzungen, die</w:t>
      </w:r>
      <w:r w:rsidRPr="00BB1801">
        <w:rPr>
          <w:b/>
          <w:sz w:val="18"/>
          <w:szCs w:val="18"/>
          <w:lang w:val="de-DE"/>
        </w:rPr>
        <w:t xml:space="preserve"> Kapazitäten </w:t>
      </w:r>
      <w:r w:rsidRPr="00BB1801">
        <w:rPr>
          <w:sz w:val="18"/>
          <w:szCs w:val="18"/>
          <w:lang w:val="de-DE"/>
        </w:rPr>
        <w:t>des nachstehend angeführten Unternehmens, welches die Voraussetzungen besitzt,</w:t>
      </w:r>
      <w:r w:rsidRPr="00BB1801">
        <w:rPr>
          <w:b/>
          <w:sz w:val="18"/>
          <w:szCs w:val="18"/>
          <w:lang w:val="de-DE"/>
        </w:rPr>
        <w:t xml:space="preserve"> in Anspruch nimmt</w:t>
      </w:r>
      <w:r w:rsidRPr="00BB1801">
        <w:rPr>
          <w:rStyle w:val="Endnotenzeichen"/>
          <w:rFonts w:cs="Arial"/>
          <w:sz w:val="18"/>
          <w:szCs w:val="18"/>
          <w:lang w:val="de-DE"/>
        </w:rPr>
        <w:t xml:space="preserve"> </w:t>
      </w:r>
      <w:r w:rsidRPr="00BB1801">
        <w:rPr>
          <w:rStyle w:val="Endnotenzeichen"/>
          <w:rFonts w:cs="Arial"/>
          <w:sz w:val="18"/>
          <w:szCs w:val="18"/>
          <w:lang w:val="de-DE"/>
        </w:rPr>
        <w:endnoteReference w:id="17"/>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hinsichtlich der Voraussetzungen oder eines Teils der folgenden Voraussetzungen: </w:t>
      </w:r>
      <w:r w:rsidRPr="00BB1801">
        <w:rPr>
          <w:sz w:val="18"/>
          <w:szCs w:val="18"/>
          <w:lang w:val="de-DE"/>
        </w:rPr>
        <w:fldChar w:fldCharType="begin">
          <w:ffData>
            <w:name w:val="Testo12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46376" w:rsidRPr="00BB1801" w:rsidRDefault="00B46376" w:rsidP="00B46376">
      <w:pPr>
        <w:spacing w:line="360" w:lineRule="auto"/>
        <w:ind w:left="567"/>
        <w:jc w:val="both"/>
        <w:rPr>
          <w:sz w:val="18"/>
          <w:szCs w:val="18"/>
          <w:lang w:val="de-DE"/>
        </w:rPr>
      </w:pPr>
      <w:r w:rsidRPr="00BB1801">
        <w:rPr>
          <w:sz w:val="18"/>
          <w:szCs w:val="18"/>
          <w:lang w:val="de-DE"/>
        </w:rPr>
        <w:lastRenderedPageBreak/>
        <w:t xml:space="preserve">das Unternehmen: </w:t>
      </w:r>
      <w:r w:rsidRPr="00BB1801">
        <w:rPr>
          <w:sz w:val="18"/>
          <w:szCs w:val="18"/>
          <w:lang w:val="de-DE"/>
        </w:rPr>
        <w:fldChar w:fldCharType="begin">
          <w:ffData>
            <w:name w:val="Testo112"/>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11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00B11ECA">
        <w:rPr>
          <w:sz w:val="18"/>
          <w:szCs w:val="18"/>
          <w:lang w:val="de-DE"/>
        </w:rPr>
        <w:t>;</w:t>
      </w:r>
      <w:r w:rsidR="00B11ECA">
        <w:rPr>
          <w:sz w:val="18"/>
          <w:szCs w:val="18"/>
          <w:lang w:val="de-DE"/>
        </w:rPr>
        <w:tab/>
      </w:r>
      <w:r w:rsidR="00B11ECA">
        <w:rPr>
          <w:sz w:val="18"/>
          <w:szCs w:val="18"/>
          <w:lang w:val="de-DE"/>
        </w:rPr>
        <w:tab/>
      </w:r>
      <w:r w:rsidR="00B11ECA">
        <w:rPr>
          <w:sz w:val="18"/>
          <w:szCs w:val="18"/>
          <w:lang w:val="de-DE"/>
        </w:rPr>
        <w:tab/>
      </w:r>
      <w:r w:rsidR="00B11ECA">
        <w:rPr>
          <w:sz w:val="18"/>
          <w:szCs w:val="18"/>
          <w:lang w:val="de-DE"/>
        </w:rPr>
        <w:tab/>
      </w:r>
      <w:r w:rsidRPr="00BB1801">
        <w:rPr>
          <w:sz w:val="18"/>
          <w:szCs w:val="18"/>
          <w:lang w:val="de-DE"/>
        </w:rPr>
        <w:t xml:space="preserve">MwSt- Nr.: </w:t>
      </w:r>
      <w:r w:rsidRPr="00BB1801">
        <w:rPr>
          <w:sz w:val="18"/>
          <w:szCs w:val="18"/>
          <w:lang w:val="de-DE"/>
        </w:rPr>
        <w:fldChar w:fldCharType="begin">
          <w:ffData>
            <w:name w:val="Testo1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1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1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1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gesetzlicher Vertreter </w:t>
      </w: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jc w:val="both"/>
        <w:rPr>
          <w:sz w:val="18"/>
          <w:szCs w:val="18"/>
          <w:lang w:val="de-DE"/>
        </w:rPr>
      </w:pPr>
    </w:p>
    <w:p w:rsidR="00B46376" w:rsidRPr="00BB1801" w:rsidRDefault="00B46376" w:rsidP="00B46376">
      <w:pPr>
        <w:numPr>
          <w:ilvl w:val="0"/>
          <w:numId w:val="36"/>
        </w:numPr>
        <w:tabs>
          <w:tab w:val="clear" w:pos="720"/>
          <w:tab w:val="num" w:pos="567"/>
        </w:tabs>
        <w:suppressAutoHyphens w:val="0"/>
        <w:spacing w:line="360" w:lineRule="auto"/>
        <w:ind w:left="567" w:hanging="567"/>
        <w:jc w:val="both"/>
        <w:rPr>
          <w:sz w:val="18"/>
          <w:szCs w:val="18"/>
          <w:lang w:val="de-DE"/>
        </w:rPr>
      </w:pPr>
      <w:r w:rsidRPr="00BB1801">
        <w:rPr>
          <w:sz w:val="18"/>
          <w:szCs w:val="18"/>
          <w:lang w:val="de-DE"/>
        </w:rPr>
        <w:t>und dass, falls die Voraussetzungen, welche in Anspruch genommen werde</w:t>
      </w:r>
      <w:r w:rsidR="00EF13C5" w:rsidRPr="00BB1801">
        <w:rPr>
          <w:sz w:val="18"/>
          <w:szCs w:val="18"/>
          <w:lang w:val="de-DE"/>
        </w:rPr>
        <w:t>n</w:t>
      </w:r>
      <w:r w:rsidRPr="00BB1801">
        <w:rPr>
          <w:sz w:val="18"/>
          <w:szCs w:val="18"/>
          <w:lang w:val="de-DE"/>
        </w:rPr>
        <w:t>, im Sinne des Art. Art. 89 Abs. 1 GvD 50/2016 die Kriterien für die Angabe der Studien- und Berufstitel der Anlage XVII, Teil II, Buchstabe f) oder die sachdienlichen Berufserfahrung betreffen, die Subjekte, deren Kapazitäten genutzt werden, direkt die Leistungen, für die jene Fähigkeiten erforderlich sind, ausführen.</w:t>
      </w:r>
    </w:p>
    <w:p w:rsidR="00B46376" w:rsidRPr="00BB1801" w:rsidRDefault="00B46376" w:rsidP="00B46376">
      <w:pPr>
        <w:tabs>
          <w:tab w:val="left" w:pos="567"/>
          <w:tab w:val="left" w:pos="9639"/>
        </w:tabs>
        <w:spacing w:line="360" w:lineRule="auto"/>
        <w:ind w:left="567" w:right="-2" w:hanging="567"/>
        <w:jc w:val="both"/>
        <w:rPr>
          <w:sz w:val="18"/>
          <w:szCs w:val="18"/>
          <w:lang w:val="de-DE"/>
        </w:rPr>
      </w:pPr>
    </w:p>
    <w:p w:rsidR="00B46376" w:rsidRPr="00BB1801" w:rsidRDefault="00B46376" w:rsidP="00B46376">
      <w:pPr>
        <w:tabs>
          <w:tab w:val="left" w:pos="851"/>
        </w:tabs>
        <w:spacing w:line="360" w:lineRule="auto"/>
        <w:ind w:left="851" w:hanging="284"/>
        <w:jc w:val="center"/>
        <w:rPr>
          <w:b/>
          <w:sz w:val="18"/>
          <w:szCs w:val="18"/>
          <w:lang w:val="de-DE"/>
        </w:rPr>
      </w:pPr>
      <w:r w:rsidRPr="00BB1801">
        <w:rPr>
          <w:b/>
          <w:sz w:val="18"/>
          <w:szCs w:val="18"/>
          <w:lang w:val="de-DE"/>
        </w:rPr>
        <w:t>UND LEGT folgende Dokumentation bei</w:t>
      </w:r>
    </w:p>
    <w:p w:rsidR="00B46376" w:rsidRPr="00BB1801" w:rsidRDefault="00B46376" w:rsidP="00B46376">
      <w:pPr>
        <w:tabs>
          <w:tab w:val="left" w:pos="567"/>
          <w:tab w:val="left" w:pos="9639"/>
        </w:tabs>
        <w:spacing w:line="360" w:lineRule="auto"/>
        <w:ind w:left="567" w:right="-2" w:hanging="567"/>
        <w:jc w:val="both"/>
        <w:rPr>
          <w:sz w:val="18"/>
          <w:szCs w:val="18"/>
          <w:lang w:val="de-DE"/>
        </w:rPr>
      </w:pPr>
    </w:p>
    <w:p w:rsidR="00B46376" w:rsidRPr="00BB1801" w:rsidRDefault="00B46376" w:rsidP="00B46376">
      <w:pPr>
        <w:numPr>
          <w:ilvl w:val="0"/>
          <w:numId w:val="16"/>
        </w:numPr>
        <w:tabs>
          <w:tab w:val="clear" w:pos="720"/>
          <w:tab w:val="left" w:pos="851"/>
        </w:tabs>
        <w:spacing w:line="360" w:lineRule="auto"/>
        <w:ind w:left="851" w:hanging="284"/>
        <w:jc w:val="both"/>
        <w:rPr>
          <w:sz w:val="18"/>
          <w:szCs w:val="18"/>
          <w:lang w:val="de-DE"/>
        </w:rPr>
      </w:pPr>
      <w:r w:rsidRPr="00BB1801">
        <w:rPr>
          <w:sz w:val="18"/>
          <w:szCs w:val="18"/>
          <w:lang w:val="de-DE"/>
        </w:rPr>
        <w:t xml:space="preserve">die </w:t>
      </w:r>
      <w:r w:rsidRPr="00BB1801">
        <w:rPr>
          <w:b/>
          <w:sz w:val="18"/>
          <w:szCs w:val="18"/>
          <w:u w:val="single"/>
          <w:lang w:val="de-DE"/>
        </w:rPr>
        <w:t>Anlagen A1-ter,</w:t>
      </w:r>
      <w:r w:rsidRPr="00BB1801">
        <w:rPr>
          <w:sz w:val="18"/>
          <w:szCs w:val="18"/>
          <w:lang w:val="de-DE"/>
        </w:rPr>
        <w:t xml:space="preserve"> für jedes Hilfsunternehmen getrennt, in welchen diese erklären, die allgemeinen Voraussetzungen gemäß Art. 80 GvD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w:t>
      </w:r>
      <w:r w:rsidR="00E42901" w:rsidRPr="00BB1801">
        <w:rPr>
          <w:sz w:val="18"/>
          <w:szCs w:val="18"/>
          <w:lang w:val="de-DE"/>
        </w:rPr>
        <w:t>elle verpflichtet, für die gesa</w:t>
      </w:r>
      <w:r w:rsidRPr="00BB1801">
        <w:rPr>
          <w:sz w:val="18"/>
          <w:szCs w:val="18"/>
          <w:lang w:val="de-DE"/>
        </w:rPr>
        <w:t>mte Dauer des Auftrages die notwendigen Ressourcen, welche der Bieter nicht besitzt, zur Verfügung zu stellen;</w:t>
      </w:r>
    </w:p>
    <w:p w:rsidR="00B46376" w:rsidRPr="00BB1801" w:rsidRDefault="00B46376" w:rsidP="00B46376">
      <w:pPr>
        <w:tabs>
          <w:tab w:val="left" w:pos="851"/>
        </w:tabs>
        <w:spacing w:line="360" w:lineRule="auto"/>
        <w:jc w:val="both"/>
        <w:rPr>
          <w:sz w:val="18"/>
          <w:szCs w:val="18"/>
          <w:lang w:val="de-DE"/>
        </w:rPr>
      </w:pPr>
    </w:p>
    <w:p w:rsidR="00B46376" w:rsidRPr="00BB1801" w:rsidRDefault="00B46376" w:rsidP="00B46376">
      <w:pPr>
        <w:numPr>
          <w:ilvl w:val="0"/>
          <w:numId w:val="16"/>
        </w:numPr>
        <w:tabs>
          <w:tab w:val="clear" w:pos="720"/>
          <w:tab w:val="left" w:pos="851"/>
        </w:tabs>
        <w:spacing w:line="360" w:lineRule="auto"/>
        <w:ind w:left="851" w:hanging="284"/>
        <w:jc w:val="both"/>
        <w:rPr>
          <w:sz w:val="18"/>
          <w:szCs w:val="18"/>
          <w:lang w:val="de-DE"/>
        </w:rPr>
      </w:pPr>
      <w:r w:rsidRPr="00BB1801">
        <w:rPr>
          <w:sz w:val="18"/>
          <w:szCs w:val="18"/>
          <w:lang w:val="de-DE"/>
        </w:rPr>
        <w:t>den Vertrag über die Nutzung der Kapazitäten Dritter in Or</w:t>
      </w:r>
      <w:r w:rsidR="00E42901" w:rsidRPr="00BB1801">
        <w:rPr>
          <w:sz w:val="18"/>
          <w:szCs w:val="18"/>
          <w:lang w:val="de-DE"/>
        </w:rPr>
        <w:t>i</w:t>
      </w:r>
      <w:r w:rsidRPr="00BB1801">
        <w:rPr>
          <w:sz w:val="18"/>
          <w:szCs w:val="18"/>
          <w:lang w:val="de-DE"/>
        </w:rPr>
        <w:t>ginal oder als beglaubigte Kopie, in welchem sich das Hilfsunternehmen gegenüber dem Teilnehmer verpflichtet, die Kapazitäten bereitzustellen und die notwendigen Ressourcen für die gesamte Dauer des Auftrags zur Verfügung zu stellen.</w:t>
      </w:r>
    </w:p>
    <w:p w:rsidR="00B46376" w:rsidRPr="00BB1801" w:rsidRDefault="00B46376" w:rsidP="00B46376">
      <w:pPr>
        <w:tabs>
          <w:tab w:val="left" w:pos="851"/>
        </w:tabs>
        <w:spacing w:line="360" w:lineRule="auto"/>
        <w:jc w:val="both"/>
        <w:rPr>
          <w:sz w:val="18"/>
          <w:szCs w:val="18"/>
          <w:lang w:val="de-DE"/>
        </w:rPr>
      </w:pPr>
    </w:p>
    <w:p w:rsidR="00B46376" w:rsidRPr="00BB1801" w:rsidRDefault="00B46376" w:rsidP="00B46376">
      <w:pPr>
        <w:numPr>
          <w:ilvl w:val="0"/>
          <w:numId w:val="16"/>
        </w:numPr>
        <w:tabs>
          <w:tab w:val="clear" w:pos="720"/>
          <w:tab w:val="left" w:pos="851"/>
        </w:tabs>
        <w:spacing w:line="360" w:lineRule="auto"/>
        <w:ind w:left="851" w:hanging="284"/>
        <w:jc w:val="both"/>
        <w:rPr>
          <w:sz w:val="18"/>
          <w:szCs w:val="18"/>
          <w:lang w:val="de-DE"/>
        </w:rPr>
      </w:pPr>
      <w:r w:rsidRPr="00BB1801">
        <w:rPr>
          <w:sz w:val="18"/>
          <w:szCs w:val="18"/>
          <w:lang w:val="de-DE"/>
        </w:rPr>
        <w:t>die weiteren in Art. 89 GvD 50/2016 und den Ausschreibungsunterlagen vorgeschriebenen Dokumente;</w:t>
      </w:r>
    </w:p>
    <w:p w:rsidR="00B46376" w:rsidRPr="00BB1801" w:rsidRDefault="00B46376" w:rsidP="00B46376">
      <w:pPr>
        <w:pStyle w:val="sche3"/>
        <w:spacing w:line="360" w:lineRule="auto"/>
        <w:ind w:right="-2"/>
        <w:jc w:val="center"/>
        <w:rPr>
          <w:b/>
          <w:sz w:val="18"/>
          <w:szCs w:val="18"/>
          <w:lang w:val="de-DE"/>
        </w:rPr>
      </w:pPr>
    </w:p>
    <w:p w:rsidR="00B46376" w:rsidRPr="00BB1801"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B1801" w:rsidTr="005D5159">
        <w:tc>
          <w:tcPr>
            <w:tcW w:w="9680" w:type="dxa"/>
            <w:tcBorders>
              <w:top w:val="single" w:sz="4" w:space="0" w:color="000000"/>
              <w:left w:val="single" w:sz="4" w:space="0" w:color="000000"/>
              <w:bottom w:val="single" w:sz="4" w:space="0" w:color="000000"/>
              <w:right w:val="single" w:sz="4" w:space="0" w:color="000000"/>
            </w:tcBorders>
          </w:tcPr>
          <w:p w:rsidR="00B46376" w:rsidRPr="00BB1801" w:rsidRDefault="00B46376" w:rsidP="005D5159">
            <w:pPr>
              <w:pStyle w:val="sche3"/>
              <w:snapToGrid w:val="0"/>
              <w:spacing w:line="360" w:lineRule="auto"/>
              <w:rPr>
                <w:b/>
                <w:bCs/>
                <w:i/>
                <w:iCs/>
                <w:sz w:val="18"/>
                <w:szCs w:val="18"/>
                <w:lang w:val="de-DE"/>
              </w:rPr>
            </w:pPr>
          </w:p>
          <w:p w:rsidR="00B46376" w:rsidRPr="00BB1801" w:rsidRDefault="00B46376" w:rsidP="005D5159">
            <w:pPr>
              <w:pStyle w:val="sche3"/>
              <w:spacing w:line="360" w:lineRule="auto"/>
              <w:rPr>
                <w:b/>
                <w:bCs/>
                <w:i/>
                <w:iCs/>
                <w:sz w:val="18"/>
                <w:szCs w:val="18"/>
                <w:lang w:val="de-DE"/>
              </w:rPr>
            </w:pPr>
            <w:r w:rsidRPr="00BB1801">
              <w:rPr>
                <w:b/>
                <w:bCs/>
                <w:i/>
                <w:iCs/>
                <w:sz w:val="18"/>
                <w:szCs w:val="18"/>
                <w:lang w:val="de-DE"/>
              </w:rPr>
              <w:t>ANMERKUNGEN</w:t>
            </w:r>
          </w:p>
          <w:p w:rsidR="00B46376" w:rsidRPr="00BB1801" w:rsidRDefault="00B46376" w:rsidP="005D5159">
            <w:pPr>
              <w:pStyle w:val="sche3"/>
              <w:spacing w:line="360" w:lineRule="auto"/>
              <w:rPr>
                <w:sz w:val="18"/>
                <w:szCs w:val="18"/>
                <w:lang w:val="de-DE"/>
              </w:rPr>
            </w:pPr>
            <w:r w:rsidRPr="00BB1801">
              <w:rPr>
                <w:sz w:val="18"/>
                <w:szCs w:val="18"/>
                <w:lang w:val="de-DE"/>
              </w:rPr>
              <w:fldChar w:fldCharType="begin">
                <w:ffData>
                  <w:name w:val="Testo6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tc>
      </w:tr>
    </w:tbl>
    <w:p w:rsidR="00B46376" w:rsidRPr="00BB1801" w:rsidRDefault="00B46376" w:rsidP="00B46376">
      <w:pPr>
        <w:pStyle w:val="sche3"/>
        <w:spacing w:line="360" w:lineRule="auto"/>
        <w:rPr>
          <w:sz w:val="18"/>
          <w:szCs w:val="18"/>
          <w:lang w:val="de-DE"/>
        </w:rPr>
      </w:pPr>
    </w:p>
    <w:p w:rsidR="00B46376" w:rsidRPr="00BB1801" w:rsidRDefault="00B46376" w:rsidP="00B46376">
      <w:pPr>
        <w:pStyle w:val="sche3"/>
        <w:spacing w:line="360" w:lineRule="auto"/>
        <w:rPr>
          <w:sz w:val="18"/>
          <w:szCs w:val="18"/>
          <w:lang w:val="de-DE"/>
        </w:rPr>
      </w:pPr>
    </w:p>
    <w:p w:rsidR="00F05E39" w:rsidRPr="00BB1801" w:rsidRDefault="00F05E39" w:rsidP="00F05E39">
      <w:pPr>
        <w:pStyle w:val="sche3"/>
        <w:tabs>
          <w:tab w:val="left" w:pos="425"/>
        </w:tabs>
        <w:spacing w:line="360" w:lineRule="auto"/>
        <w:rPr>
          <w:sz w:val="18"/>
          <w:szCs w:val="18"/>
          <w:lang w:val="de-DE"/>
        </w:rPr>
      </w:pPr>
      <w:r w:rsidRPr="00BB1801">
        <w:rPr>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Teil V</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ETWAIGE ZUSÄTZLICHE ERKLÄRUNG GEMÄSS DEM INSOLVENZGESETZ</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Style w:val="Caratterenotadichiusura"/>
          <w:rFonts w:cs="Arial"/>
          <w:sz w:val="18"/>
          <w:szCs w:val="18"/>
          <w:lang w:val="de-DE"/>
        </w:rPr>
      </w:pPr>
      <w:r w:rsidRPr="00BB1801">
        <w:rPr>
          <w:b/>
          <w:i/>
          <w:sz w:val="18"/>
          <w:szCs w:val="18"/>
          <w:lang w:val="de-DE"/>
        </w:rPr>
        <w:t>(NUR WENN DER WIRTSCHAFTSTEILNEHMER EIN EINZELUNTERNEHMEN IST</w:t>
      </w:r>
      <w:r w:rsidRPr="00BB1801">
        <w:rPr>
          <w:b/>
          <w:bCs/>
          <w:i/>
          <w:iCs/>
          <w:sz w:val="18"/>
          <w:szCs w:val="18"/>
          <w:lang w:val="de-DE"/>
        </w:rPr>
        <w:t>)</w:t>
      </w:r>
      <w:r w:rsidRPr="00BB1801">
        <w:rPr>
          <w:rStyle w:val="Caratterenotadichiusura"/>
          <w:rFonts w:cs="Arial"/>
          <w:sz w:val="18"/>
          <w:szCs w:val="18"/>
          <w:lang w:val="de-DE"/>
        </w:rPr>
        <w:t xml:space="preserve"> </w:t>
      </w:r>
      <w:r w:rsidRPr="00BB1801">
        <w:rPr>
          <w:rStyle w:val="Caratterenotadichiusura"/>
          <w:rFonts w:cs="Arial"/>
          <w:sz w:val="18"/>
          <w:szCs w:val="18"/>
          <w:lang w:val="de-DE"/>
        </w:rPr>
        <w:endnoteReference w:id="18"/>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pStyle w:val="sche3"/>
        <w:tabs>
          <w:tab w:val="left" w:pos="425"/>
        </w:tabs>
        <w:spacing w:line="360" w:lineRule="auto"/>
        <w:rPr>
          <w:sz w:val="18"/>
          <w:szCs w:val="18"/>
          <w:lang w:val="de-DE"/>
        </w:rPr>
      </w:pPr>
    </w:p>
    <w:p w:rsidR="00F05E39" w:rsidRPr="00BB1801" w:rsidRDefault="00F05E39" w:rsidP="00F05E39">
      <w:pPr>
        <w:autoSpaceDE w:val="0"/>
        <w:spacing w:line="360" w:lineRule="auto"/>
        <w:ind w:left="426" w:hanging="426"/>
        <w:jc w:val="center"/>
        <w:rPr>
          <w:rStyle w:val="Caratterenotadichiusura"/>
          <w:rFonts w:cs="Arial"/>
          <w:sz w:val="18"/>
          <w:szCs w:val="18"/>
          <w:lang w:val="de-DE"/>
        </w:rPr>
      </w:pPr>
      <w:r w:rsidRPr="00BB1801">
        <w:rPr>
          <w:b/>
          <w:sz w:val="18"/>
          <w:szCs w:val="18"/>
          <w:lang w:val="de-DE"/>
        </w:rPr>
        <w:t>ERKLÄRT,</w:t>
      </w:r>
    </w:p>
    <w:p w:rsidR="00F05E39" w:rsidRPr="00BB1801" w:rsidRDefault="00F05E39" w:rsidP="00F05E39">
      <w:pPr>
        <w:autoSpaceDE w:val="0"/>
        <w:spacing w:line="360" w:lineRule="auto"/>
        <w:rPr>
          <w:b/>
          <w:sz w:val="18"/>
          <w:szCs w:val="18"/>
          <w:lang w:val="de-DE"/>
        </w:rPr>
      </w:pPr>
    </w:p>
    <w:p w:rsidR="00F05E39" w:rsidRPr="00BB1801" w:rsidRDefault="00F05E39" w:rsidP="00F05E39">
      <w:pPr>
        <w:autoSpaceDE w:val="0"/>
        <w:spacing w:line="360" w:lineRule="auto"/>
        <w:ind w:left="426" w:hanging="426"/>
        <w:jc w:val="both"/>
        <w:rPr>
          <w:sz w:val="18"/>
          <w:szCs w:val="18"/>
          <w:lang w:val="de-DE"/>
        </w:rPr>
      </w:pPr>
      <w:r w:rsidRPr="00BB1801">
        <w:rPr>
          <w:sz w:val="18"/>
          <w:szCs w:val="18"/>
          <w:lang w:val="de-DE"/>
        </w:rPr>
        <w:fldChar w:fldCharType="begin">
          <w:ffData>
            <w:name w:val="Controllo152"/>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t xml:space="preserve">dass das erklärende Unternehmen gemäß Art. 186-bis des Insolvenzgesetzes den Antrag zur Zulassung zum Vergleichsverfahren mit Unternehmensfortsetzung eingereicht hat (auch im Falle der Einreichung des Antrags mit Vorbehalt „in bianco“) und folgende Genehmigung zur Teilnahme an öffentliche Ausschreibungsverfahren vom Gericht </w:t>
      </w:r>
      <w:r w:rsidRPr="00BB1801">
        <w:rPr>
          <w:sz w:val="18"/>
          <w:szCs w:val="18"/>
          <w:lang w:val="de-DE"/>
        </w:rPr>
        <w:fldChar w:fldCharType="begin">
          <w:ffData>
            <w:name w:val="Testo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mit Datum </w:t>
      </w:r>
      <w:r w:rsidRPr="00BB1801">
        <w:rPr>
          <w:sz w:val="18"/>
          <w:szCs w:val="18"/>
          <w:lang w:val="de-DE"/>
        </w:rPr>
        <w:fldChar w:fldCharType="begin">
          <w:ffData>
            <w:name w:val="Testo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und Maßnahme Nr. </w:t>
      </w:r>
      <w:r w:rsidRPr="00BB1801">
        <w:rPr>
          <w:sz w:val="18"/>
          <w:szCs w:val="18"/>
          <w:lang w:val="de-DE"/>
        </w:rPr>
        <w:fldChar w:fldCharType="begin">
          <w:ffData>
            <w:name w:val="Testo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erhalten hat und legt eine Kopie der Maßnahme der Genehmigung bei;</w:t>
      </w:r>
    </w:p>
    <w:p w:rsidR="00F05E39" w:rsidRPr="00BB1801" w:rsidRDefault="00F05E39" w:rsidP="00F05E39">
      <w:pPr>
        <w:autoSpaceDE w:val="0"/>
        <w:spacing w:line="360" w:lineRule="auto"/>
        <w:ind w:left="426" w:hanging="426"/>
        <w:jc w:val="both"/>
        <w:rPr>
          <w:sz w:val="18"/>
          <w:szCs w:val="18"/>
          <w:lang w:val="de-DE"/>
        </w:rPr>
      </w:pPr>
    </w:p>
    <w:p w:rsidR="00F05E39" w:rsidRPr="00BB1801" w:rsidRDefault="00F05E39" w:rsidP="00F05E39">
      <w:pPr>
        <w:spacing w:line="360" w:lineRule="auto"/>
        <w:ind w:firstLine="426"/>
        <w:rPr>
          <w:b/>
          <w:bCs/>
          <w:sz w:val="18"/>
          <w:szCs w:val="18"/>
          <w:lang w:val="de-DE"/>
        </w:rPr>
      </w:pPr>
      <w:r w:rsidRPr="00BB1801">
        <w:rPr>
          <w:b/>
          <w:bCs/>
          <w:sz w:val="18"/>
          <w:szCs w:val="18"/>
          <w:lang w:val="de-DE"/>
        </w:rPr>
        <w:t>ODER</w:t>
      </w:r>
    </w:p>
    <w:p w:rsidR="00F05E39" w:rsidRPr="00BB1801" w:rsidRDefault="00F05E39" w:rsidP="00F05E39">
      <w:pPr>
        <w:autoSpaceDE w:val="0"/>
        <w:spacing w:line="360" w:lineRule="auto"/>
        <w:jc w:val="both"/>
        <w:rPr>
          <w:b/>
          <w:sz w:val="18"/>
          <w:szCs w:val="18"/>
          <w:shd w:val="clear" w:color="auto" w:fill="FFFF00"/>
          <w:lang w:val="de-DE"/>
        </w:rPr>
      </w:pPr>
    </w:p>
    <w:p w:rsidR="00F05E39" w:rsidRPr="00BB1801" w:rsidRDefault="00F05E39" w:rsidP="00F05E39">
      <w:pPr>
        <w:pStyle w:val="sche300"/>
        <w:tabs>
          <w:tab w:val="left" w:pos="900"/>
        </w:tabs>
        <w:spacing w:before="0" w:beforeAutospacing="0" w:after="0" w:afterAutospacing="0" w:line="360" w:lineRule="auto"/>
        <w:ind w:left="426" w:hanging="426"/>
        <w:jc w:val="both"/>
        <w:rPr>
          <w:rFonts w:ascii="Arial" w:hAnsi="Arial" w:cs="Arial"/>
          <w:sz w:val="18"/>
          <w:szCs w:val="18"/>
          <w:lang w:val="de-DE"/>
        </w:rPr>
      </w:pPr>
      <w:r w:rsidRPr="00BB1801">
        <w:rPr>
          <w:rFonts w:ascii="Arial" w:hAnsi="Arial" w:cs="Arial"/>
          <w:sz w:val="18"/>
          <w:szCs w:val="18"/>
          <w:lang w:val="de-DE"/>
        </w:rPr>
        <w:fldChar w:fldCharType="begin">
          <w:ffData>
            <w:name w:val="Controllo152"/>
            <w:enabled/>
            <w:calcOnExit w:val="0"/>
            <w:checkBox>
              <w:sizeAuto/>
              <w:default w:val="0"/>
            </w:checkBox>
          </w:ffData>
        </w:fldChar>
      </w:r>
      <w:r w:rsidRPr="00BB1801">
        <w:rPr>
          <w:rFonts w:ascii="Arial" w:hAnsi="Arial" w:cs="Arial"/>
          <w:sz w:val="18"/>
          <w:szCs w:val="18"/>
          <w:lang w:val="de-DE"/>
        </w:rPr>
        <w:instrText xml:space="preserve"> FORMCHECKBOX </w:instrText>
      </w:r>
      <w:r w:rsidR="0058649E">
        <w:rPr>
          <w:rFonts w:ascii="Arial" w:hAnsi="Arial" w:cs="Arial"/>
          <w:sz w:val="18"/>
          <w:szCs w:val="18"/>
          <w:lang w:val="de-DE"/>
        </w:rPr>
      </w:r>
      <w:r w:rsidR="0058649E">
        <w:rPr>
          <w:rFonts w:ascii="Arial" w:hAnsi="Arial" w:cs="Arial"/>
          <w:sz w:val="18"/>
          <w:szCs w:val="18"/>
          <w:lang w:val="de-DE"/>
        </w:rPr>
        <w:fldChar w:fldCharType="separate"/>
      </w:r>
      <w:r w:rsidRPr="00BB1801">
        <w:rPr>
          <w:rFonts w:ascii="Arial" w:hAnsi="Arial" w:cs="Arial"/>
          <w:sz w:val="18"/>
          <w:szCs w:val="18"/>
          <w:lang w:val="de-DE"/>
        </w:rPr>
        <w:fldChar w:fldCharType="end"/>
      </w:r>
      <w:r w:rsidRPr="00BB1801">
        <w:rPr>
          <w:rFonts w:ascii="Arial" w:hAnsi="Arial" w:cs="Arial"/>
          <w:sz w:val="18"/>
          <w:szCs w:val="18"/>
          <w:lang w:val="de-DE" w:eastAsia="ar-SA"/>
        </w:rPr>
        <w:tab/>
      </w:r>
      <w:r w:rsidRPr="00BB1801">
        <w:rPr>
          <w:rFonts w:ascii="Arial" w:hAnsi="Arial" w:cs="Arial"/>
          <w:sz w:val="18"/>
          <w:szCs w:val="18"/>
          <w:lang w:val="de-DE"/>
        </w:rPr>
        <w:t>dass das erklärende Unternehmen zum Vergleichsverfahren mit Unternehmensfortsetzung gemäß Art. 186-bis des königlichen Dekrets 16/03/1974 Nr. 267, erklärt mit Dekret Nr.</w:t>
      </w:r>
      <w:r w:rsidRPr="00BB1801">
        <w:rPr>
          <w:rFonts w:ascii="Arial" w:hAnsi="Arial" w:cs="Arial"/>
          <w:sz w:val="18"/>
          <w:szCs w:val="18"/>
          <w:lang w:val="de-DE" w:eastAsia="ar-SA"/>
        </w:rPr>
        <w:fldChar w:fldCharType="begin">
          <w:ffData>
            <w:name w:val="Testo4"/>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 xml:space="preserve">des Gerichts </w:t>
      </w:r>
      <w:r w:rsidRPr="00BB1801">
        <w:rPr>
          <w:rFonts w:ascii="Arial" w:hAnsi="Arial" w:cs="Arial"/>
          <w:sz w:val="18"/>
          <w:szCs w:val="18"/>
          <w:lang w:val="de-DE" w:eastAsia="ar-SA"/>
        </w:rPr>
        <w:fldChar w:fldCharType="begin">
          <w:ffData>
            <w:name w:val="Testo1"/>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 xml:space="preserve">erlassen am </w:t>
      </w:r>
      <w:r w:rsidRPr="00BB1801">
        <w:rPr>
          <w:rFonts w:ascii="Arial" w:hAnsi="Arial" w:cs="Arial"/>
          <w:sz w:val="18"/>
          <w:szCs w:val="18"/>
          <w:lang w:val="de-DE" w:eastAsia="ar-SA"/>
        </w:rPr>
        <w:fldChar w:fldCharType="begin">
          <w:ffData>
            <w:name w:val="Testo3"/>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zugelassen wurde, die Aufsichtsbehörde gemäß Art. 110 Absatz 3 GvD 50/2016 angehört wurde, und legt eine Kopie der Maßnahem des Gerichts bei.</w:t>
      </w:r>
    </w:p>
    <w:p w:rsidR="00F05E39" w:rsidRPr="00BB1801" w:rsidRDefault="00F05E39" w:rsidP="00F05E39">
      <w:pPr>
        <w:spacing w:line="360" w:lineRule="auto"/>
        <w:rPr>
          <w:sz w:val="18"/>
          <w:szCs w:val="18"/>
          <w:lang w:val="de-DE"/>
        </w:rPr>
      </w:pPr>
    </w:p>
    <w:p w:rsidR="00F05E39" w:rsidRPr="00BB1801" w:rsidRDefault="00F05E39" w:rsidP="00F05E39">
      <w:pPr>
        <w:pStyle w:val="sche300"/>
        <w:tabs>
          <w:tab w:val="left" w:pos="900"/>
        </w:tabs>
        <w:spacing w:before="0" w:beforeAutospacing="0" w:after="0" w:afterAutospacing="0" w:line="360" w:lineRule="auto"/>
        <w:ind w:left="426"/>
        <w:jc w:val="both"/>
        <w:rPr>
          <w:rFonts w:ascii="Arial" w:hAnsi="Arial" w:cs="Arial"/>
          <w:sz w:val="18"/>
          <w:szCs w:val="18"/>
          <w:lang w:val="de-DE"/>
        </w:rPr>
      </w:pPr>
      <w:r w:rsidRPr="00BB1801">
        <w:rPr>
          <w:rFonts w:ascii="Arial" w:hAnsi="Arial" w:cs="Arial"/>
          <w:sz w:val="18"/>
          <w:szCs w:val="18"/>
          <w:lang w:val="de-DE"/>
        </w:rPr>
        <w:fldChar w:fldCharType="begin">
          <w:ffData>
            <w:name w:val="Controllo152"/>
            <w:enabled/>
            <w:calcOnExit w:val="0"/>
            <w:checkBox>
              <w:sizeAuto/>
              <w:default w:val="0"/>
            </w:checkBox>
          </w:ffData>
        </w:fldChar>
      </w:r>
      <w:r w:rsidRPr="00BB1801">
        <w:rPr>
          <w:rFonts w:ascii="Arial" w:hAnsi="Arial" w:cs="Arial"/>
          <w:sz w:val="18"/>
          <w:szCs w:val="18"/>
          <w:lang w:val="de-DE"/>
        </w:rPr>
        <w:instrText xml:space="preserve"> FORMCHECKBOX </w:instrText>
      </w:r>
      <w:r w:rsidR="0058649E">
        <w:rPr>
          <w:rFonts w:ascii="Arial" w:hAnsi="Arial" w:cs="Arial"/>
          <w:sz w:val="18"/>
          <w:szCs w:val="18"/>
          <w:lang w:val="de-DE"/>
        </w:rPr>
      </w:r>
      <w:r w:rsidR="0058649E">
        <w:rPr>
          <w:rFonts w:ascii="Arial" w:hAnsi="Arial" w:cs="Arial"/>
          <w:sz w:val="18"/>
          <w:szCs w:val="18"/>
          <w:lang w:val="de-DE"/>
        </w:rPr>
        <w:fldChar w:fldCharType="separate"/>
      </w:r>
      <w:r w:rsidRPr="00BB1801">
        <w:rPr>
          <w:rFonts w:ascii="Arial" w:hAnsi="Arial" w:cs="Arial"/>
          <w:sz w:val="18"/>
          <w:szCs w:val="18"/>
          <w:lang w:val="de-DE"/>
        </w:rPr>
        <w:fldChar w:fldCharType="end"/>
      </w:r>
      <w:r w:rsidRPr="00BB1801">
        <w:rPr>
          <w:rFonts w:ascii="Arial" w:hAnsi="Arial" w:cs="Arial"/>
          <w:sz w:val="18"/>
          <w:szCs w:val="18"/>
          <w:lang w:val="de-DE"/>
        </w:rPr>
        <w:t xml:space="preserve"> </w:t>
      </w:r>
      <w:r w:rsidRPr="00BB1801">
        <w:rPr>
          <w:rFonts w:ascii="Arial" w:hAnsi="Arial" w:cs="Arial"/>
          <w:i/>
          <w:sz w:val="18"/>
          <w:szCs w:val="18"/>
          <w:lang w:val="de-DE" w:eastAsia="ar-SA"/>
        </w:rPr>
        <w:t xml:space="preserve">(im Falle dass die Aufsichtsbehörde die Teilnahme an die Notwendigkeit zur Nutzung der Kapazitäten eines anderen Wirtschaftsteilnehmers </w:t>
      </w:r>
      <w:r w:rsidR="001C77C8" w:rsidRPr="00BB1801">
        <w:rPr>
          <w:rFonts w:ascii="Arial" w:hAnsi="Arial" w:cs="Arial"/>
          <w:i/>
          <w:sz w:val="18"/>
          <w:szCs w:val="18"/>
          <w:lang w:val="de-DE" w:eastAsia="ar-SA"/>
        </w:rPr>
        <w:t>untergeordnet</w:t>
      </w:r>
      <w:r w:rsidRPr="00BB1801">
        <w:rPr>
          <w:rFonts w:ascii="Arial" w:hAnsi="Arial" w:cs="Arial"/>
          <w:i/>
          <w:sz w:val="18"/>
          <w:szCs w:val="18"/>
          <w:lang w:val="de-DE" w:eastAsia="ar-SA"/>
        </w:rPr>
        <w:t xml:space="preserve"> hat) </w:t>
      </w:r>
      <w:r w:rsidRPr="00BB1801">
        <w:rPr>
          <w:rFonts w:ascii="Arial" w:hAnsi="Arial" w:cs="Arial"/>
          <w:sz w:val="18"/>
          <w:szCs w:val="18"/>
          <w:lang w:val="de-DE" w:eastAsia="ar-SA"/>
        </w:rPr>
        <w:t>im Sinne und für die Folgen des Art. 186-bis Abs. 4, Buchst. b) des Insolvenzgesetzes die Kapazitäten folgenden Unternehmens nutzt:</w:t>
      </w:r>
    </w:p>
    <w:p w:rsidR="00F05E39" w:rsidRPr="00BB1801" w:rsidRDefault="00F05E39" w:rsidP="00F05E39">
      <w:pPr>
        <w:spacing w:line="360" w:lineRule="auto"/>
        <w:ind w:left="426"/>
        <w:jc w:val="both"/>
        <w:rPr>
          <w:sz w:val="18"/>
          <w:szCs w:val="18"/>
          <w:lang w:val="de-DE"/>
        </w:rPr>
      </w:pPr>
      <w:r w:rsidRPr="00BB1801">
        <w:rPr>
          <w:sz w:val="18"/>
          <w:szCs w:val="18"/>
          <w:lang w:val="de-DE"/>
        </w:rPr>
        <w:t>Unternehmen:</w:t>
      </w:r>
    </w:p>
    <w:p w:rsidR="00F05E39" w:rsidRPr="00BB1801" w:rsidRDefault="00F05E39" w:rsidP="00F05E39">
      <w:pPr>
        <w:spacing w:line="360" w:lineRule="auto"/>
        <w:ind w:left="426"/>
        <w:jc w:val="both"/>
        <w:rPr>
          <w:sz w:val="18"/>
          <w:szCs w:val="18"/>
          <w:lang w:val="de-DE"/>
        </w:rPr>
      </w:pPr>
      <w:r w:rsidRPr="00BB1801">
        <w:rPr>
          <w:sz w:val="18"/>
          <w:szCs w:val="18"/>
          <w:lang w:val="de-DE"/>
        </w:rPr>
        <w:t xml:space="preserve">Unternehmen: </w:t>
      </w:r>
      <w:r w:rsidRPr="00BB1801">
        <w:rPr>
          <w:sz w:val="18"/>
          <w:szCs w:val="18"/>
          <w:lang w:val="de-DE"/>
        </w:rPr>
        <w:fldChar w:fldCharType="begin">
          <w:ffData>
            <w:name w:val="Testo6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F05E39" w:rsidRPr="00BB1801" w:rsidRDefault="00F05E39" w:rsidP="00F05E39">
      <w:pPr>
        <w:spacing w:line="360" w:lineRule="auto"/>
        <w:ind w:left="426"/>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11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MwSt: </w:t>
      </w:r>
      <w:r w:rsidRPr="00BB1801">
        <w:rPr>
          <w:sz w:val="18"/>
          <w:szCs w:val="18"/>
          <w:lang w:val="de-DE"/>
        </w:rPr>
        <w:fldChar w:fldCharType="begin">
          <w:ffData>
            <w:name w:val="Testo1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ind w:left="426"/>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1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1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ind w:left="426"/>
        <w:jc w:val="both"/>
        <w:rPr>
          <w:sz w:val="18"/>
          <w:szCs w:val="18"/>
          <w:lang w:val="de-DE"/>
        </w:rPr>
      </w:pPr>
      <w:r w:rsidRPr="00BB1801">
        <w:rPr>
          <w:sz w:val="18"/>
          <w:szCs w:val="18"/>
          <w:lang w:val="de-DE"/>
        </w:rPr>
        <w:t xml:space="preserve">Straße/Platz, usw. </w:t>
      </w:r>
      <w:r w:rsidRPr="00BB1801">
        <w:rPr>
          <w:sz w:val="18"/>
          <w:szCs w:val="18"/>
          <w:lang w:val="de-DE"/>
        </w:rPr>
        <w:fldChar w:fldCharType="begin">
          <w:ffData>
            <w:name w:val="Testo11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ind w:left="426"/>
        <w:jc w:val="both"/>
        <w:rPr>
          <w:sz w:val="18"/>
          <w:szCs w:val="18"/>
          <w:lang w:val="de-DE"/>
        </w:rPr>
      </w:pPr>
      <w:r w:rsidRPr="00BB1801">
        <w:rPr>
          <w:sz w:val="18"/>
          <w:szCs w:val="18"/>
          <w:lang w:val="de-DE"/>
        </w:rPr>
        <w:t xml:space="preserve">gesetzlicher Vertreter </w:t>
      </w: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autoSpaceDE w:val="0"/>
        <w:spacing w:line="360" w:lineRule="auto"/>
        <w:rPr>
          <w:sz w:val="18"/>
          <w:szCs w:val="18"/>
          <w:shd w:val="clear" w:color="auto" w:fill="FFFF00"/>
          <w:lang w:val="de-DE"/>
        </w:rPr>
      </w:pPr>
    </w:p>
    <w:p w:rsidR="00F05E39" w:rsidRPr="00BB1801" w:rsidRDefault="00F05E39" w:rsidP="00F05E39">
      <w:pPr>
        <w:spacing w:line="360" w:lineRule="auto"/>
        <w:ind w:firstLine="426"/>
        <w:rPr>
          <w:b/>
          <w:bCs/>
          <w:sz w:val="18"/>
          <w:szCs w:val="18"/>
          <w:lang w:val="de-DE"/>
        </w:rPr>
      </w:pPr>
      <w:r w:rsidRPr="00BB1801">
        <w:rPr>
          <w:b/>
          <w:bCs/>
          <w:sz w:val="18"/>
          <w:szCs w:val="18"/>
          <w:lang w:val="de-DE"/>
        </w:rPr>
        <w:t>UND FÜGT BEI</w:t>
      </w:r>
    </w:p>
    <w:p w:rsidR="00F05E39" w:rsidRPr="00BB1801" w:rsidRDefault="00F05E39" w:rsidP="00F05E39">
      <w:pPr>
        <w:spacing w:line="360" w:lineRule="auto"/>
        <w:rPr>
          <w:b/>
          <w:bCs/>
          <w:sz w:val="18"/>
          <w:szCs w:val="18"/>
          <w:lang w:val="de-DE"/>
        </w:rPr>
      </w:pPr>
    </w:p>
    <w:p w:rsidR="00F05E39" w:rsidRPr="00BB1801" w:rsidRDefault="00F05E39" w:rsidP="00F05E39">
      <w:pPr>
        <w:spacing w:line="360" w:lineRule="auto"/>
        <w:ind w:left="851" w:hanging="425"/>
        <w:jc w:val="both"/>
        <w:rPr>
          <w:sz w:val="18"/>
          <w:szCs w:val="18"/>
          <w:lang w:val="de-DE"/>
        </w:rPr>
      </w:pPr>
      <w:r w:rsidRPr="00BB1801">
        <w:rPr>
          <w:sz w:val="18"/>
          <w:szCs w:val="18"/>
          <w:lang w:val="de-DE"/>
        </w:rPr>
        <w:t>-</w:t>
      </w:r>
      <w:r w:rsidRPr="00BB1801">
        <w:rPr>
          <w:sz w:val="18"/>
          <w:szCs w:val="18"/>
          <w:lang w:val="de-DE"/>
        </w:rPr>
        <w:tab/>
        <w:t>einen Bericht eines Experten, der die Anforderungen gemäß Art. 67 Abs. 3 Buchst. d) erfüllt, welcher die Übereinstimmung mit dem Plan und die angemessene Fähigkeit zur Vertragserfüllung bescheinigt;</w:t>
      </w:r>
    </w:p>
    <w:p w:rsidR="00F05E39" w:rsidRPr="00BB1801" w:rsidRDefault="00F05E39" w:rsidP="00F05E39">
      <w:pPr>
        <w:spacing w:line="360" w:lineRule="auto"/>
        <w:rPr>
          <w:sz w:val="18"/>
          <w:szCs w:val="18"/>
          <w:lang w:val="de-DE"/>
        </w:rPr>
      </w:pPr>
    </w:p>
    <w:p w:rsidR="00F05E39" w:rsidRPr="00BB1801" w:rsidRDefault="00F05E39" w:rsidP="001A00F4">
      <w:pPr>
        <w:spacing w:line="360" w:lineRule="auto"/>
        <w:ind w:left="851" w:hanging="425"/>
        <w:jc w:val="both"/>
        <w:rPr>
          <w:sz w:val="18"/>
          <w:szCs w:val="18"/>
          <w:lang w:val="de-DE"/>
        </w:rPr>
      </w:pPr>
      <w:r w:rsidRPr="00BB1801">
        <w:rPr>
          <w:sz w:val="18"/>
          <w:szCs w:val="18"/>
          <w:lang w:val="de-DE"/>
        </w:rPr>
        <w:fldChar w:fldCharType="begin">
          <w:ffData>
            <w:name w:val="Controllo152"/>
            <w:enabled/>
            <w:calcOnExit w:val="0"/>
            <w:checkBox>
              <w:sizeAuto/>
              <w:default w:val="0"/>
            </w:checkBox>
          </w:ffData>
        </w:fldChar>
      </w:r>
      <w:r w:rsidRPr="00BB1801">
        <w:rPr>
          <w:sz w:val="18"/>
          <w:szCs w:val="18"/>
          <w:lang w:val="de-DE"/>
        </w:rPr>
        <w:instrText xml:space="preserve"> FORMCHECKBOX </w:instrText>
      </w:r>
      <w:r w:rsidR="0058649E">
        <w:rPr>
          <w:sz w:val="18"/>
          <w:szCs w:val="18"/>
          <w:lang w:val="de-DE"/>
        </w:rPr>
      </w:r>
      <w:r w:rsidR="0058649E">
        <w:rPr>
          <w:sz w:val="18"/>
          <w:szCs w:val="18"/>
          <w:lang w:val="de-DE"/>
        </w:rPr>
        <w:fldChar w:fldCharType="separate"/>
      </w:r>
      <w:r w:rsidRPr="00BB1801">
        <w:rPr>
          <w:sz w:val="18"/>
          <w:szCs w:val="18"/>
          <w:lang w:val="de-DE"/>
        </w:rPr>
        <w:fldChar w:fldCharType="end"/>
      </w:r>
      <w:r w:rsidRPr="00BB1801">
        <w:rPr>
          <w:sz w:val="18"/>
          <w:szCs w:val="18"/>
          <w:lang w:val="de-DE"/>
        </w:rPr>
        <w:tab/>
        <w:t>falls gemäß Art. 110 Absatz 5 GvD 50/201</w:t>
      </w:r>
      <w:r w:rsidR="00E42901" w:rsidRPr="00BB1801">
        <w:rPr>
          <w:sz w:val="18"/>
          <w:szCs w:val="18"/>
          <w:lang w:val="de-DE"/>
        </w:rPr>
        <w:t>6</w:t>
      </w:r>
      <w:r w:rsidRPr="00BB1801">
        <w:rPr>
          <w:sz w:val="18"/>
          <w:szCs w:val="18"/>
          <w:lang w:val="de-DE"/>
        </w:rPr>
        <w:t xml:space="preserve"> von der Aufsichtsbehörde, welche den beauftragten Richter angehört hat, </w:t>
      </w:r>
      <w:r w:rsidR="001C77C8" w:rsidRPr="00BB1801">
        <w:rPr>
          <w:sz w:val="18"/>
          <w:szCs w:val="18"/>
          <w:lang w:val="de-DE"/>
        </w:rPr>
        <w:t>vorgeschrieben</w:t>
      </w:r>
      <w:r w:rsidRPr="00BB1801">
        <w:rPr>
          <w:sz w:val="18"/>
          <w:szCs w:val="18"/>
          <w:lang w:val="de-DE"/>
        </w:rPr>
        <w:t xml:space="preserve">,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und der </w:t>
      </w:r>
      <w:r w:rsidR="00BE72B4" w:rsidRPr="00BE72B4">
        <w:rPr>
          <w:sz w:val="18"/>
          <w:szCs w:val="18"/>
          <w:lang w:val="de-DE"/>
        </w:rPr>
        <w:t xml:space="preserve">Vergabestelle oder </w:t>
      </w:r>
      <w:r w:rsidRPr="00BE72B4">
        <w:rPr>
          <w:sz w:val="18"/>
          <w:szCs w:val="18"/>
          <w:lang w:val="de-DE"/>
        </w:rPr>
        <w:t xml:space="preserve">dem Auftraggeber </w:t>
      </w:r>
      <w:r w:rsidRPr="00BB1801">
        <w:rPr>
          <w:sz w:val="18"/>
          <w:szCs w:val="18"/>
          <w:lang w:val="de-DE"/>
        </w:rPr>
        <w:t xml:space="preserve">verpflichtet, die für die Durchführung des Auftrags notwendigen Mittel für die Dauer des Vertrags zur Verfügung zu stellen und an die Stelle des die Kapazitäten nutzenden Unternehmens tritt, wenn dieses im Lauf der Ausschreibung oder nach dem Vertragsabschluss insolvent wird oder auf keinen </w:t>
      </w:r>
      <w:r w:rsidRPr="00BB1801">
        <w:rPr>
          <w:sz w:val="18"/>
          <w:szCs w:val="18"/>
          <w:lang w:val="de-DE"/>
        </w:rPr>
        <w:lastRenderedPageBreak/>
        <w:t>Fall mehr in der Lage ist, den Auftrag ordnungsgemäß durchzuführen (Anlage A1-ter, entsprechend vom Hilfsunternehmen ausgefüllt);</w:t>
      </w:r>
    </w:p>
    <w:p w:rsidR="00F05E39" w:rsidRPr="00BB1801" w:rsidRDefault="00F05E39" w:rsidP="00F05E39">
      <w:pPr>
        <w:spacing w:line="360" w:lineRule="auto"/>
        <w:ind w:left="426"/>
        <w:rPr>
          <w:bCs/>
          <w:sz w:val="18"/>
          <w:szCs w:val="18"/>
          <w:lang w:val="de-DE"/>
        </w:rPr>
      </w:pPr>
    </w:p>
    <w:p w:rsidR="00F05E39" w:rsidRPr="00BB1801" w:rsidRDefault="00F05E39" w:rsidP="00F05E39">
      <w:pPr>
        <w:numPr>
          <w:ilvl w:val="0"/>
          <w:numId w:val="35"/>
        </w:numPr>
        <w:tabs>
          <w:tab w:val="clear" w:pos="720"/>
          <w:tab w:val="num" w:pos="851"/>
        </w:tabs>
        <w:suppressAutoHyphens w:val="0"/>
        <w:spacing w:line="360" w:lineRule="auto"/>
        <w:ind w:left="851" w:hanging="425"/>
        <w:rPr>
          <w:b/>
          <w:bCs/>
          <w:sz w:val="18"/>
          <w:szCs w:val="18"/>
          <w:lang w:val="de-DE"/>
        </w:rPr>
      </w:pPr>
      <w:r w:rsidRPr="00BB1801">
        <w:rPr>
          <w:bCs/>
          <w:sz w:val="18"/>
          <w:szCs w:val="18"/>
          <w:lang w:val="de-DE"/>
        </w:rPr>
        <w:t xml:space="preserve">Sonstiges beilegt (angeben) </w:t>
      </w:r>
      <w:r w:rsidRPr="00BB1801">
        <w:rPr>
          <w:bCs/>
          <w:sz w:val="18"/>
          <w:szCs w:val="18"/>
          <w:lang w:val="de-DE"/>
        </w:rPr>
        <w:fldChar w:fldCharType="begin">
          <w:ffData>
            <w:name w:val="Testo81"/>
            <w:enabled/>
            <w:calcOnExit w:val="0"/>
            <w:textInput/>
          </w:ffData>
        </w:fldChar>
      </w:r>
      <w:r w:rsidRPr="00BB1801">
        <w:rPr>
          <w:bCs/>
          <w:sz w:val="18"/>
          <w:szCs w:val="18"/>
          <w:lang w:val="de-DE"/>
        </w:rPr>
        <w:instrText xml:space="preserve"> FORMTEXT </w:instrText>
      </w:r>
      <w:r w:rsidRPr="00BB1801">
        <w:rPr>
          <w:bCs/>
          <w:sz w:val="18"/>
          <w:szCs w:val="18"/>
          <w:lang w:val="de-DE"/>
        </w:rPr>
      </w:r>
      <w:r w:rsidRPr="00BB1801">
        <w:rPr>
          <w:bCs/>
          <w:sz w:val="18"/>
          <w:szCs w:val="18"/>
          <w:lang w:val="de-DE"/>
        </w:rPr>
        <w:fldChar w:fldCharType="separate"/>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fldChar w:fldCharType="end"/>
      </w:r>
      <w:r w:rsidRPr="00BB1801">
        <w:rPr>
          <w:bCs/>
          <w:sz w:val="18"/>
          <w:szCs w:val="18"/>
          <w:lang w:val="de-DE"/>
        </w:rPr>
        <w:t>.</w:t>
      </w:r>
    </w:p>
    <w:p w:rsidR="00F05E39" w:rsidRPr="00BB1801" w:rsidRDefault="00F05E39" w:rsidP="00F05E39">
      <w:pPr>
        <w:autoSpaceDE w:val="0"/>
        <w:spacing w:line="360" w:lineRule="auto"/>
        <w:ind w:left="426" w:hanging="426"/>
        <w:jc w:val="center"/>
        <w:rPr>
          <w:b/>
          <w:sz w:val="18"/>
          <w:szCs w:val="18"/>
          <w:shd w:val="clear" w:color="auto" w:fill="FFFF00"/>
          <w:lang w:val="de-DE"/>
        </w:rPr>
      </w:pPr>
    </w:p>
    <w:p w:rsidR="00F05E39" w:rsidRPr="00BB1801" w:rsidRDefault="00F05E39" w:rsidP="00F05E39">
      <w:pPr>
        <w:pStyle w:val="sche3"/>
        <w:tabs>
          <w:tab w:val="left" w:pos="425"/>
        </w:tabs>
        <w:spacing w:line="360" w:lineRule="auto"/>
        <w:rPr>
          <w:sz w:val="18"/>
          <w:szCs w:val="18"/>
          <w:lang w:val="de-DE"/>
        </w:rPr>
      </w:pPr>
    </w:p>
    <w:p w:rsidR="00F05E39" w:rsidRPr="00BB1801" w:rsidRDefault="00F05E39" w:rsidP="00F05E39">
      <w:pPr>
        <w:pStyle w:val="sche3"/>
        <w:tabs>
          <w:tab w:val="left" w:pos="425"/>
        </w:tabs>
        <w:spacing w:line="360" w:lineRule="auto"/>
        <w:rPr>
          <w:sz w:val="18"/>
          <w:szCs w:val="18"/>
          <w:lang w:val="de-DE"/>
        </w:rPr>
      </w:pPr>
      <w:r w:rsidRPr="00BB1801">
        <w:rPr>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BB1801">
        <w:rPr>
          <w:b/>
          <w:bCs/>
          <w:i/>
          <w:iCs/>
          <w:sz w:val="18"/>
          <w:szCs w:val="18"/>
          <w:lang w:val="de-DE"/>
        </w:rPr>
        <w:t>Teil VI</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 xml:space="preserve">WEITERE VERBINDLICHE ERKLÄRUNG ZUR ZULASSUNG ZUM WETTBEWERB </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(für alle Arten von Bietern, die am Wettbewerb teilnehmen)</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B1801" w:rsidRDefault="00F05E39" w:rsidP="00F05E39">
      <w:pPr>
        <w:spacing w:line="360" w:lineRule="auto"/>
        <w:jc w:val="center"/>
        <w:rPr>
          <w:b/>
          <w:bCs/>
          <w:sz w:val="18"/>
          <w:szCs w:val="18"/>
          <w:lang w:val="de-DE"/>
        </w:rPr>
      </w:pPr>
    </w:p>
    <w:p w:rsidR="00F05E39" w:rsidRPr="00BB1801" w:rsidRDefault="00F05E39" w:rsidP="00F05E39">
      <w:pPr>
        <w:spacing w:line="360" w:lineRule="auto"/>
        <w:jc w:val="center"/>
        <w:rPr>
          <w:b/>
          <w:bCs/>
          <w:sz w:val="18"/>
          <w:szCs w:val="18"/>
          <w:lang w:val="de-DE"/>
        </w:rPr>
      </w:pPr>
      <w:r w:rsidRPr="00BB1801">
        <w:rPr>
          <w:b/>
          <w:bCs/>
          <w:sz w:val="18"/>
          <w:szCs w:val="18"/>
          <w:lang w:val="de-DE"/>
        </w:rPr>
        <w:t>ERKLÄRT</w:t>
      </w:r>
    </w:p>
    <w:p w:rsidR="00AF6DDB" w:rsidRPr="00BB1801" w:rsidRDefault="00AF6DDB" w:rsidP="00AF6DDB">
      <w:pPr>
        <w:pStyle w:val="sche3"/>
        <w:numPr>
          <w:ilvl w:val="0"/>
          <w:numId w:val="32"/>
        </w:numPr>
        <w:tabs>
          <w:tab w:val="clear" w:pos="502"/>
        </w:tabs>
        <w:spacing w:line="360" w:lineRule="auto"/>
        <w:rPr>
          <w:b/>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AF6DDB" w:rsidRPr="00BB1801" w:rsidRDefault="00AF6DDB" w:rsidP="00AF6DDB">
      <w:pPr>
        <w:pStyle w:val="sche3"/>
        <w:numPr>
          <w:ilvl w:val="0"/>
          <w:numId w:val="32"/>
        </w:numPr>
        <w:spacing w:line="360" w:lineRule="auto"/>
        <w:rPr>
          <w:b/>
          <w:sz w:val="18"/>
          <w:szCs w:val="18"/>
          <w:lang w:val="de-DE"/>
        </w:rPr>
      </w:pPr>
      <w:r w:rsidRPr="00BB1801">
        <w:rPr>
          <w:b/>
          <w:sz w:val="18"/>
          <w:szCs w:val="18"/>
          <w:lang w:val="de-DE"/>
        </w:rPr>
        <w:t xml:space="preserve">sich dessen bewusst zu sein, dass im Falle der </w:t>
      </w:r>
      <w:r w:rsidRPr="00BE72B4">
        <w:rPr>
          <w:b/>
          <w:sz w:val="18"/>
          <w:szCs w:val="18"/>
          <w:lang w:val="de-DE"/>
        </w:rPr>
        <w:t xml:space="preserve">Zuschlagserteilung die Agentur im </w:t>
      </w:r>
      <w:r w:rsidRPr="00BB1801">
        <w:rPr>
          <w:b/>
          <w:sz w:val="18"/>
          <w:szCs w:val="18"/>
          <w:lang w:val="de-DE"/>
        </w:rPr>
        <w:t xml:space="preserve">Sinne des Art. 80 Abs. 5 Buchst. c) und Abs. 7 GvD </w:t>
      </w:r>
      <w:r w:rsidR="009855C6" w:rsidRPr="00BB1801">
        <w:rPr>
          <w:b/>
          <w:bCs/>
          <w:sz w:val="18"/>
          <w:szCs w:val="18"/>
          <w:lang w:val="de-DE"/>
        </w:rPr>
        <w:t xml:space="preserve">50/2016 </w:t>
      </w:r>
      <w:r w:rsidRPr="00BB1801">
        <w:rPr>
          <w:b/>
          <w:sz w:val="18"/>
          <w:szCs w:val="18"/>
          <w:lang w:val="de-DE"/>
        </w:rPr>
        <w:t>eine Bewertung vornimmt;</w:t>
      </w:r>
    </w:p>
    <w:p w:rsidR="00AF6DDB" w:rsidRDefault="00AF6DDB" w:rsidP="00AF6DDB">
      <w:pPr>
        <w:pStyle w:val="sche3"/>
        <w:numPr>
          <w:ilvl w:val="0"/>
          <w:numId w:val="32"/>
        </w:numPr>
        <w:spacing w:line="360" w:lineRule="auto"/>
        <w:rPr>
          <w:b/>
          <w:sz w:val="18"/>
          <w:szCs w:val="18"/>
          <w:u w:val="single"/>
          <w:lang w:val="de-DE"/>
        </w:rPr>
      </w:pPr>
      <w:r w:rsidRPr="00BB1801">
        <w:rPr>
          <w:b/>
          <w:sz w:val="18"/>
          <w:szCs w:val="18"/>
          <w:u w:val="single"/>
          <w:lang w:val="de-DE"/>
        </w:rPr>
        <w:t>nicht in Kenntnis davon zu sein, dass gegenüber den restlichen in Art. 80 GvD 50/2016 genannten Subjekte irgendwelche Hinderungsgründe des Art. 80 GvD 50/2016 vorhanden sind;</w:t>
      </w:r>
    </w:p>
    <w:p w:rsidR="00AE62CE" w:rsidRPr="00AE62CE" w:rsidRDefault="00774162" w:rsidP="00AE62CE">
      <w:pPr>
        <w:pStyle w:val="sche3"/>
        <w:numPr>
          <w:ilvl w:val="0"/>
          <w:numId w:val="32"/>
        </w:numPr>
        <w:spacing w:line="360" w:lineRule="auto"/>
        <w:rPr>
          <w:b/>
          <w:sz w:val="18"/>
          <w:szCs w:val="18"/>
          <w:u w:val="single"/>
          <w:lang w:val="de-DE"/>
        </w:rPr>
      </w:pPr>
      <w:r w:rsidRPr="00774162">
        <w:rPr>
          <w:b/>
          <w:sz w:val="18"/>
          <w:szCs w:val="18"/>
          <w:u w:val="single"/>
          <w:lang w:val="de-DE"/>
        </w:rPr>
        <w:t xml:space="preserve">sich dessen bewusst zu sein, dass, bei sonstigem Ausschluss des Zuschlagsempfängers, gegenüber </w:t>
      </w:r>
      <w:r>
        <w:rPr>
          <w:b/>
          <w:sz w:val="18"/>
          <w:szCs w:val="18"/>
          <w:u w:val="single"/>
          <w:lang w:val="de-DE"/>
        </w:rPr>
        <w:t>den gemäß Art. 105 Abs. 6 des Gv</w:t>
      </w:r>
      <w:r w:rsidRPr="00774162">
        <w:rPr>
          <w:b/>
          <w:sz w:val="18"/>
          <w:szCs w:val="18"/>
          <w:u w:val="single"/>
          <w:lang w:val="de-DE"/>
        </w:rPr>
        <w:t>D Nr. 50/2016 eventuell angegebenen Unterauftragnehmern keine Ausschlussgründe lau</w:t>
      </w:r>
      <w:r w:rsidR="005531E6">
        <w:rPr>
          <w:b/>
          <w:sz w:val="18"/>
          <w:szCs w:val="18"/>
          <w:u w:val="single"/>
          <w:lang w:val="de-DE"/>
        </w:rPr>
        <w:t>t Art. 80 Abs. 1 und 5 des Gv</w:t>
      </w:r>
      <w:r w:rsidRPr="00774162">
        <w:rPr>
          <w:b/>
          <w:sz w:val="18"/>
          <w:szCs w:val="18"/>
          <w:u w:val="single"/>
          <w:lang w:val="de-DE"/>
        </w:rPr>
        <w:t>D Nr. 50/2016 vorliegen dürfen</w:t>
      </w:r>
      <w:r w:rsidR="00AE62CE" w:rsidRPr="00AE62CE">
        <w:rPr>
          <w:b/>
          <w:sz w:val="18"/>
          <w:szCs w:val="18"/>
          <w:u w:val="single"/>
          <w:lang w:val="de-DE"/>
        </w:rPr>
        <w:t>;</w:t>
      </w:r>
    </w:p>
    <w:p w:rsidR="00AE62CE" w:rsidRPr="00BB1801" w:rsidRDefault="00AE62CE" w:rsidP="00AE62CE">
      <w:pPr>
        <w:pStyle w:val="sche3"/>
        <w:numPr>
          <w:ilvl w:val="0"/>
          <w:numId w:val="32"/>
        </w:numPr>
        <w:spacing w:line="360" w:lineRule="auto"/>
        <w:rPr>
          <w:b/>
          <w:sz w:val="18"/>
          <w:szCs w:val="18"/>
          <w:u w:val="single"/>
          <w:lang w:val="de-DE"/>
        </w:rPr>
      </w:pPr>
      <w:r w:rsidRPr="00AE62CE">
        <w:rPr>
          <w:b/>
          <w:sz w:val="18"/>
          <w:szCs w:val="18"/>
          <w:u w:val="single"/>
          <w:lang w:val="de-DE"/>
        </w:rPr>
        <w:t>sich zu verpflichten, im Falle der Ausübung des Zugangsrechtes im Sinne des Art. 53 des GvD Nr. 50/2016 die Dokumentation und darin enthaltenden Daten jedweder Natur nicht zu verbreiten, und jene Dokumentation ausschließlich zum Schutze rechtlicher Interessen im Rahmen des gegenständlichen Verfahrens zu verwenden;</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dass der wirtschaftliche Wert des Angebots im Sinne des Art. 97 Abs. 5 GvD 50/2016 angemessen ist;</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F6DDB" w:rsidRPr="00BE72B4" w:rsidRDefault="00AF6DDB" w:rsidP="00AF6DDB">
      <w:pPr>
        <w:pStyle w:val="sche3"/>
        <w:numPr>
          <w:ilvl w:val="0"/>
          <w:numId w:val="32"/>
        </w:numPr>
        <w:tabs>
          <w:tab w:val="clear" w:pos="502"/>
        </w:tabs>
        <w:spacing w:line="360" w:lineRule="auto"/>
        <w:rPr>
          <w:sz w:val="18"/>
          <w:szCs w:val="18"/>
          <w:lang w:val="de-DE"/>
        </w:rPr>
      </w:pPr>
      <w:r w:rsidRPr="00BE72B4">
        <w:rPr>
          <w:sz w:val="18"/>
          <w:szCs w:val="18"/>
          <w:lang w:val="de-DE"/>
        </w:rPr>
        <w:t>bei sonstigem Ausschluss, die Integritätsvereinbarung anzunehmen, welche den Ausschreibungsunterlagen beigelegt wurde und von der Agentur für die Verfahren und die Aufsicht im Bereich öffentliche Bau-, Dienstleistungs- und Lieferaufträge mittels Dienstanweisung des Direktors n. 1/2015 mit Wirksamkeit ab dem 01.03.2015 genehmigt wurde;</w:t>
      </w:r>
    </w:p>
    <w:p w:rsidR="00BE72B4" w:rsidRDefault="00AF6DDB" w:rsidP="00BE72B4">
      <w:pPr>
        <w:pStyle w:val="sche3"/>
        <w:numPr>
          <w:ilvl w:val="0"/>
          <w:numId w:val="32"/>
        </w:numPr>
        <w:tabs>
          <w:tab w:val="clear" w:pos="502"/>
        </w:tabs>
        <w:spacing w:line="360" w:lineRule="auto"/>
        <w:rPr>
          <w:sz w:val="18"/>
          <w:szCs w:val="18"/>
          <w:lang w:val="de-DE"/>
        </w:rPr>
      </w:pPr>
      <w:r w:rsidRPr="00BB1801">
        <w:rPr>
          <w:sz w:val="18"/>
          <w:szCs w:val="18"/>
          <w:lang w:val="de-DE"/>
        </w:rPr>
        <w:t xml:space="preserve">in Kenntnis über die Verpflichtungen zu sein, die aus </w:t>
      </w:r>
      <w:r w:rsidRPr="00BE72B4">
        <w:rPr>
          <w:sz w:val="18"/>
          <w:szCs w:val="18"/>
          <w:lang w:val="de-DE"/>
        </w:rPr>
        <w:t>dem von der Autonomen Provinz Bozen mit Beschluss der Landesregierung Nr. 938 vom 29 Juli 2014 im Sinne des DPR 16 April 2013, Nr. 62 („Regolamento recante codice di comportamento dei dipendenti pubblici“) beschlossenen Verhaltenskodex hervorgehen</w:t>
      </w:r>
      <w:r w:rsidRPr="00BB1801">
        <w:rPr>
          <w:sz w:val="18"/>
          <w:szCs w:val="18"/>
          <w:lang w:val="de-DE"/>
        </w:rPr>
        <w:t>, und verpflichtet sich im Falle des Zuschlags, den zuvor genannten Verhaltenskodex einzuhalten und von den eigenen Mitarbeitern einhalten zu lassen, bzw. dafür Sorge zu tragen, dass die einzelnen Mitarbeiter diesen einhalten;</w:t>
      </w:r>
    </w:p>
    <w:p w:rsidR="00AF6DDB" w:rsidRPr="00BE72B4" w:rsidRDefault="00AF6DDB" w:rsidP="00BE72B4">
      <w:pPr>
        <w:pStyle w:val="sche3"/>
        <w:numPr>
          <w:ilvl w:val="0"/>
          <w:numId w:val="32"/>
        </w:numPr>
        <w:tabs>
          <w:tab w:val="clear" w:pos="502"/>
        </w:tabs>
        <w:spacing w:line="360" w:lineRule="auto"/>
        <w:rPr>
          <w:sz w:val="18"/>
          <w:szCs w:val="18"/>
          <w:lang w:val="de-DE"/>
        </w:rPr>
      </w:pPr>
      <w:r w:rsidRPr="00BE72B4">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r w:rsidRPr="00BE72B4">
        <w:rPr>
          <w:b/>
          <w:sz w:val="18"/>
          <w:szCs w:val="18"/>
          <w:lang w:val="de-DE"/>
        </w:rPr>
        <w:t xml:space="preserve">dass </w:t>
      </w:r>
      <w:r w:rsidRPr="00BE72B4">
        <w:rPr>
          <w:b/>
          <w:bCs/>
          <w:sz w:val="18"/>
          <w:szCs w:val="18"/>
          <w:lang w:val="de-DE"/>
        </w:rPr>
        <w:t>die Kosten für den Sicherheits- und Koordinierungsplan (nach GvD 81/2008, Artikel 100) und dessen Betrag welcher in der Bekanntmachung, in der besonderen Verdingungsordnung und im Sicherheits- und Koordinierungsplan angegeben ist, keinen Abschlag vorweisen</w:t>
      </w:r>
      <w:r w:rsidRPr="00BE72B4">
        <w:rPr>
          <w:sz w:val="18"/>
          <w:szCs w:val="18"/>
          <w:lang w:val="de-DE"/>
        </w:rPr>
        <w:t>; der Unternehmer verpflichtet sich, die hierfür ausgewiesenen Beträge für Sicherhe</w:t>
      </w:r>
      <w:r w:rsidR="009F6DC3" w:rsidRPr="00BE72B4">
        <w:rPr>
          <w:sz w:val="18"/>
          <w:szCs w:val="18"/>
          <w:lang w:val="de-DE"/>
        </w:rPr>
        <w:t xml:space="preserve">itsmaßnahmen auf der Baustelle </w:t>
      </w:r>
      <w:r w:rsidRPr="00BE72B4">
        <w:rPr>
          <w:sz w:val="18"/>
          <w:szCs w:val="18"/>
          <w:lang w:val="de-DE"/>
        </w:rPr>
        <w:t>aufzuwenden;</w:t>
      </w:r>
    </w:p>
    <w:p w:rsidR="00AF6DDB" w:rsidRPr="00BB1801" w:rsidRDefault="00AF6DDB" w:rsidP="00AF6DDB">
      <w:pPr>
        <w:pStyle w:val="sche3"/>
        <w:widowControl/>
        <w:tabs>
          <w:tab w:val="left" w:pos="426"/>
        </w:tabs>
        <w:autoSpaceDE/>
        <w:spacing w:line="360" w:lineRule="auto"/>
        <w:ind w:left="709" w:hanging="283"/>
        <w:rPr>
          <w:sz w:val="18"/>
          <w:szCs w:val="18"/>
          <w:lang w:val="de-DE"/>
        </w:rPr>
      </w:pPr>
      <w:r w:rsidRPr="00BB1801">
        <w:rPr>
          <w:b/>
          <w:i/>
          <w:sz w:val="18"/>
          <w:szCs w:val="18"/>
          <w:lang w:val="de-DE"/>
        </w:rPr>
        <w:t>oder, alternativ</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dass im Zusammenhang mit der gegenständlichen Ausschreibung keine Vereinbarungen und/oder Praktiken bestehen, die eine Einschränkung des Wettbewerbs und des Marktes gemäß den anwendbaren Bestimmungen </w:t>
      </w:r>
      <w:r w:rsidRPr="00BB1801">
        <w:rPr>
          <w:sz w:val="18"/>
          <w:szCs w:val="18"/>
          <w:lang w:val="de-DE"/>
        </w:rPr>
        <w:lastRenderedPageBreak/>
        <w:t>bewirken;</w:t>
      </w:r>
    </w:p>
    <w:p w:rsidR="00AF6DDB" w:rsidRPr="00BE72B4" w:rsidRDefault="00BE72B4" w:rsidP="00AF6DDB">
      <w:pPr>
        <w:pStyle w:val="sche3"/>
        <w:numPr>
          <w:ilvl w:val="0"/>
          <w:numId w:val="32"/>
        </w:numPr>
        <w:tabs>
          <w:tab w:val="clear" w:pos="502"/>
        </w:tabs>
        <w:spacing w:line="360" w:lineRule="auto"/>
        <w:rPr>
          <w:sz w:val="18"/>
          <w:szCs w:val="18"/>
          <w:lang w:val="de-DE"/>
        </w:rPr>
      </w:pPr>
      <w:r w:rsidRPr="00BE72B4">
        <w:rPr>
          <w:sz w:val="18"/>
          <w:szCs w:val="18"/>
          <w:lang w:val="de-DE"/>
        </w:rPr>
        <w:t>den Inhalt des Vertragsentwurfs</w:t>
      </w:r>
      <w:r w:rsidR="00AF6DDB" w:rsidRPr="00BE72B4">
        <w:rPr>
          <w:sz w:val="18"/>
          <w:szCs w:val="18"/>
          <w:lang w:val="de-DE"/>
        </w:rPr>
        <w:t xml:space="preserve"> und der darin aufgeführten Dokumente, der Bekanntmachung, der W</w:t>
      </w:r>
      <w:r w:rsidRPr="00BE72B4">
        <w:rPr>
          <w:sz w:val="18"/>
          <w:szCs w:val="18"/>
          <w:lang w:val="de-DE"/>
        </w:rPr>
        <w:t>ettbewerbsbedingungen und der en</w:t>
      </w:r>
      <w:r w:rsidR="00AF6DDB" w:rsidRPr="00BE72B4">
        <w:rPr>
          <w:sz w:val="18"/>
          <w:szCs w:val="18"/>
          <w:lang w:val="de-DE"/>
        </w:rPr>
        <w:t xml:space="preserve">tsprechenden Anlagen, eventueller Richtigstellungen und Erläuterungen, welche während des Ausschreibungssverfahrens übermittelt und auf der Website der Autonomen Provinz Bozen </w:t>
      </w:r>
      <w:hyperlink r:id="rId7" w:history="1">
        <w:r w:rsidR="00AF6DDB" w:rsidRPr="00BE72B4">
          <w:rPr>
            <w:rStyle w:val="Hyperlink"/>
            <w:rFonts w:cs="Arial"/>
            <w:color w:val="auto"/>
            <w:sz w:val="18"/>
            <w:szCs w:val="18"/>
            <w:lang w:val="de-DE"/>
          </w:rPr>
          <w:t>http://www.ausschreibungen-suedtirol.it/</w:t>
        </w:r>
      </w:hyperlink>
      <w:r w:rsidR="00AF6DDB" w:rsidRPr="00BE72B4">
        <w:rPr>
          <w:sz w:val="18"/>
          <w:szCs w:val="18"/>
          <w:lang w:val="de-DE"/>
        </w:rPr>
        <w:t xml:space="preserve"> veröffentlicht wurden, ohne Ausnahmen</w:t>
      </w:r>
      <w:r w:rsidR="009855C6" w:rsidRPr="00BE72B4">
        <w:rPr>
          <w:sz w:val="18"/>
          <w:szCs w:val="18"/>
          <w:lang w:val="de-DE"/>
        </w:rPr>
        <w:t xml:space="preserve"> und Vorbehalte vollinhaltlich</w:t>
      </w:r>
      <w:r w:rsidR="00AF6DDB" w:rsidRPr="00BE72B4">
        <w:rPr>
          <w:sz w:val="18"/>
          <w:szCs w:val="18"/>
          <w:lang w:val="de-DE"/>
        </w:rPr>
        <w:t xml:space="preserve"> zu akzeptieren;</w:t>
      </w:r>
    </w:p>
    <w:p w:rsidR="00AF6DDB" w:rsidRPr="00BB1801" w:rsidRDefault="004B1145"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w:t>
      </w:r>
      <w:r w:rsidR="00AF6DDB" w:rsidRPr="00BB1801">
        <w:rPr>
          <w:sz w:val="18"/>
          <w:szCs w:val="18"/>
          <w:lang w:val="de-DE"/>
        </w:rPr>
        <w:t>dessen bewusst zu sein, dass die im Rahmen der auf der Grundlage der Ausschreibungsdokumente eingeleiteten Verfahren erhobenen Daten gemäß Art. 13 GvD Nr. 196 vom 30.6.2003 „Datenschutzkodex“ ausschließlich im Rahmen dieser Ausschreibung zur Vergabe des gegenständlichen Auftrags verarbeitet werden;</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dass dieser Vertrag ohne Vermittlung oder Mitwirkung Dritter abgeschlossen wurde;</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dienen sollten den Vertragsabschluß zu erleichtern, ausbezahlt oder versprochen zu haben;</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zu verpflichten, </w:t>
      </w:r>
      <w:r w:rsidR="008C1DD4" w:rsidRPr="00BB1801">
        <w:rPr>
          <w:sz w:val="18"/>
          <w:szCs w:val="18"/>
          <w:lang w:val="de-DE"/>
        </w:rPr>
        <w:t>in kein</w:t>
      </w:r>
      <w:r w:rsidRPr="00BB1801">
        <w:rPr>
          <w:sz w:val="18"/>
          <w:szCs w:val="18"/>
          <w:lang w:val="de-DE"/>
        </w:rPr>
        <w:t>e</w:t>
      </w:r>
      <w:r w:rsidR="008C1DD4" w:rsidRPr="00BB1801">
        <w:rPr>
          <w:sz w:val="18"/>
          <w:szCs w:val="18"/>
          <w:lang w:val="de-DE"/>
        </w:rPr>
        <w:t>r</w:t>
      </w:r>
      <w:r w:rsidRPr="00BB1801">
        <w:rPr>
          <w:sz w:val="18"/>
          <w:szCs w:val="18"/>
          <w:lang w:val="de-DE"/>
        </w:rPr>
        <w:t xml:space="preserv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AF6DDB" w:rsidRPr="00BB1801" w:rsidRDefault="00774162" w:rsidP="002F2DCA">
      <w:pPr>
        <w:pStyle w:val="sche3"/>
        <w:numPr>
          <w:ilvl w:val="0"/>
          <w:numId w:val="32"/>
        </w:numPr>
        <w:tabs>
          <w:tab w:val="clear" w:pos="502"/>
        </w:tabs>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AF6DDB" w:rsidRPr="00BB1801">
        <w:rPr>
          <w:sz w:val="18"/>
          <w:szCs w:val="18"/>
          <w:lang w:val="de-DE"/>
        </w:rPr>
        <w:t>;</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0B3716" w:rsidRPr="000B3716" w:rsidRDefault="00AF6DDB" w:rsidP="000B3716">
      <w:pPr>
        <w:pStyle w:val="sche3"/>
        <w:numPr>
          <w:ilvl w:val="0"/>
          <w:numId w:val="32"/>
        </w:numPr>
        <w:tabs>
          <w:tab w:val="clear" w:pos="502"/>
        </w:tabs>
        <w:spacing w:line="360" w:lineRule="auto"/>
        <w:rPr>
          <w:sz w:val="18"/>
          <w:szCs w:val="18"/>
          <w:lang w:val="de-DE"/>
        </w:rPr>
      </w:pPr>
      <w:r w:rsidRPr="000B3716">
        <w:rPr>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rsidR="00AF6DDB" w:rsidRPr="00F5085B" w:rsidRDefault="000B3716" w:rsidP="000B3716">
      <w:pPr>
        <w:pStyle w:val="sche3"/>
        <w:numPr>
          <w:ilvl w:val="0"/>
          <w:numId w:val="32"/>
        </w:numPr>
        <w:tabs>
          <w:tab w:val="clear" w:pos="502"/>
        </w:tabs>
        <w:spacing w:line="360" w:lineRule="auto"/>
        <w:rPr>
          <w:b/>
          <w:sz w:val="18"/>
          <w:szCs w:val="18"/>
          <w:lang w:val="de-DE"/>
        </w:rPr>
      </w:pPr>
      <w:r w:rsidRPr="00F5085B">
        <w:rPr>
          <w:b/>
          <w:sz w:val="18"/>
          <w:szCs w:val="18"/>
          <w:lang w:val="de-DE"/>
        </w:rPr>
        <w:t>in Kenntnis der Verhältnisse und aller allgemeinen und besonderen Umstände zu sein, welche Einfluss auf die Preisbestimmung gehabt haben können, und Einfluss auf die Ausführung der Vertragsleistung haben können</w:t>
      </w:r>
      <w:r w:rsidR="00F5085B" w:rsidRPr="00F5085B">
        <w:rPr>
          <w:b/>
          <w:sz w:val="18"/>
          <w:szCs w:val="18"/>
          <w:lang w:val="de-DE"/>
        </w:rPr>
        <w:t>.</w:t>
      </w:r>
    </w:p>
    <w:p w:rsidR="00F05E39" w:rsidRPr="00BB1801"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rsidTr="004B375A">
        <w:tc>
          <w:tcPr>
            <w:tcW w:w="9778" w:type="dxa"/>
            <w:shd w:val="clear" w:color="auto" w:fill="auto"/>
          </w:tcPr>
          <w:p w:rsidR="00F05E39" w:rsidRPr="004B375A" w:rsidRDefault="00F05E39" w:rsidP="004B375A">
            <w:pPr>
              <w:pStyle w:val="sche3"/>
              <w:spacing w:line="360" w:lineRule="auto"/>
              <w:rPr>
                <w:b/>
                <w:i/>
                <w:sz w:val="18"/>
                <w:szCs w:val="18"/>
                <w:lang w:val="de-DE"/>
              </w:rPr>
            </w:pPr>
          </w:p>
          <w:p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xt30"/>
                  <w:enabled/>
                  <w:calcOnExit w:val="0"/>
                  <w:textInput/>
                </w:ffData>
              </w:fldChar>
            </w:r>
            <w:bookmarkStart w:id="19" w:name="Text30"/>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19"/>
          </w:p>
          <w:p w:rsidR="00F05E39" w:rsidRPr="004B375A" w:rsidRDefault="00F05E39" w:rsidP="004B375A">
            <w:pPr>
              <w:pStyle w:val="sche3"/>
              <w:spacing w:line="360" w:lineRule="auto"/>
              <w:rPr>
                <w:sz w:val="18"/>
                <w:szCs w:val="18"/>
                <w:lang w:val="de-DE"/>
              </w:rPr>
            </w:pPr>
          </w:p>
        </w:tc>
      </w:tr>
    </w:tbl>
    <w:p w:rsidR="00F05E39" w:rsidRPr="00BB1801"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4B375A" w:rsidTr="004B375A">
        <w:tc>
          <w:tcPr>
            <w:tcW w:w="3812" w:type="dxa"/>
            <w:shd w:val="clear" w:color="auto" w:fill="auto"/>
          </w:tcPr>
          <w:p w:rsidR="00F05E39" w:rsidRPr="004B375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4B375A" w:rsidRDefault="00F05E39" w:rsidP="004B375A">
            <w:pPr>
              <w:spacing w:line="360" w:lineRule="auto"/>
              <w:jc w:val="center"/>
              <w:rPr>
                <w:sz w:val="18"/>
                <w:szCs w:val="18"/>
                <w:lang w:val="de-DE"/>
              </w:rPr>
            </w:pPr>
          </w:p>
          <w:p w:rsidR="00F05E39" w:rsidRPr="004B375A" w:rsidRDefault="00F05E39" w:rsidP="004B375A">
            <w:pPr>
              <w:spacing w:line="360" w:lineRule="auto"/>
              <w:jc w:val="center"/>
              <w:rPr>
                <w:sz w:val="18"/>
                <w:szCs w:val="18"/>
                <w:lang w:val="de-DE"/>
              </w:rPr>
            </w:pPr>
            <w:r w:rsidRPr="004B375A">
              <w:rPr>
                <w:sz w:val="18"/>
                <w:szCs w:val="18"/>
                <w:lang w:val="de-DE"/>
              </w:rPr>
              <w:t>Der gesetzliche Vertreter / der bevollmächtigte Vertreter</w:t>
            </w:r>
          </w:p>
          <w:p w:rsidR="00F05E39" w:rsidRPr="004B375A" w:rsidRDefault="00F05E39" w:rsidP="004B375A">
            <w:pPr>
              <w:spacing w:line="360" w:lineRule="auto"/>
              <w:jc w:val="center"/>
              <w:rPr>
                <w:sz w:val="18"/>
                <w:szCs w:val="18"/>
                <w:lang w:val="de-DE"/>
              </w:rPr>
            </w:pPr>
            <w:r w:rsidRPr="004B375A">
              <w:rPr>
                <w:sz w:val="18"/>
                <w:szCs w:val="18"/>
                <w:lang w:val="de-DE"/>
              </w:rPr>
              <w:fldChar w:fldCharType="begin">
                <w:ffData>
                  <w:name w:val="Testo105"/>
                  <w:enabled/>
                  <w:calcOnExit w:val="0"/>
                  <w:textInput/>
                </w:ffData>
              </w:fldChar>
            </w:r>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p>
          <w:p w:rsidR="00F05E39" w:rsidRPr="004B375A" w:rsidRDefault="00531B04" w:rsidP="004B375A">
            <w:pPr>
              <w:spacing w:line="360" w:lineRule="auto"/>
              <w:jc w:val="center"/>
              <w:rPr>
                <w:sz w:val="18"/>
                <w:szCs w:val="18"/>
                <w:lang w:val="de-DE"/>
              </w:rPr>
            </w:pPr>
            <w:r w:rsidRPr="004B375A">
              <w:rPr>
                <w:sz w:val="18"/>
                <w:szCs w:val="18"/>
                <w:lang w:val="de-DE"/>
              </w:rPr>
              <w:t>(mit digitaler Unterschrift unterzeichnet)</w:t>
            </w:r>
          </w:p>
          <w:p w:rsidR="00F05E39" w:rsidRPr="004B375A" w:rsidRDefault="00F05E39" w:rsidP="004B375A">
            <w:pPr>
              <w:pStyle w:val="sche3"/>
              <w:tabs>
                <w:tab w:val="left" w:pos="4445"/>
              </w:tabs>
              <w:spacing w:line="360" w:lineRule="auto"/>
              <w:rPr>
                <w:sz w:val="18"/>
                <w:szCs w:val="18"/>
                <w:lang w:val="de-DE"/>
              </w:rPr>
            </w:pPr>
          </w:p>
        </w:tc>
      </w:tr>
    </w:tbl>
    <w:p w:rsidR="00F05E39" w:rsidRPr="00BB1801" w:rsidRDefault="00F05E39" w:rsidP="00F05E39">
      <w:pPr>
        <w:spacing w:line="360" w:lineRule="auto"/>
        <w:jc w:val="both"/>
        <w:rPr>
          <w:b/>
          <w:bCs/>
          <w:i/>
          <w:iCs/>
          <w:sz w:val="18"/>
          <w:szCs w:val="18"/>
          <w:lang w:val="de-DE"/>
        </w:rPr>
      </w:pPr>
    </w:p>
    <w:p w:rsidR="00855FE5" w:rsidRPr="0078684C" w:rsidRDefault="00F05E39" w:rsidP="00855FE5">
      <w:pPr>
        <w:rPr>
          <w:lang w:val="de-DE"/>
        </w:rPr>
      </w:pPr>
      <w:r w:rsidRPr="00BB1801">
        <w:rPr>
          <w:b/>
          <w:bCs/>
          <w:i/>
          <w:iCs/>
          <w:sz w:val="18"/>
          <w:szCs w:val="18"/>
          <w:lang w:val="de-DE"/>
        </w:rPr>
        <w:br w:type="page"/>
      </w:r>
    </w:p>
    <w:p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p>
    <w:p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 xml:space="preserve">DATENSCHUTZHINWEIS GEMÄSS ART. 13 DES </w:t>
      </w:r>
    </w:p>
    <w:p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55FE5" w:rsidRPr="00186215" w:rsidRDefault="00855FE5" w:rsidP="00855FE5">
      <w:pPr>
        <w:spacing w:line="360" w:lineRule="auto"/>
        <w:jc w:val="both"/>
        <w:rPr>
          <w:lang w:val="de-DE"/>
        </w:rPr>
      </w:pPr>
    </w:p>
    <w:p w:rsidR="00855FE5" w:rsidRPr="001A00F4" w:rsidRDefault="00855FE5" w:rsidP="00855FE5">
      <w:pPr>
        <w:spacing w:line="360" w:lineRule="auto"/>
        <w:ind w:left="360"/>
        <w:jc w:val="both"/>
        <w:rPr>
          <w:b/>
          <w:sz w:val="18"/>
          <w:szCs w:val="18"/>
          <w:lang w:val="de-DE"/>
        </w:rPr>
      </w:pPr>
      <w:r w:rsidRPr="001A00F4">
        <w:rPr>
          <w:b/>
          <w:sz w:val="18"/>
          <w:szCs w:val="18"/>
          <w:lang w:val="de-DE"/>
        </w:rPr>
        <w:t>Der unterfertigte gesetzliche Vertreter oder Bevollmächtigte des oben genannten Unternehmens</w:t>
      </w:r>
    </w:p>
    <w:p w:rsidR="00855FE5" w:rsidRPr="001A00F4" w:rsidRDefault="00855FE5" w:rsidP="00855FE5">
      <w:pPr>
        <w:spacing w:line="360" w:lineRule="auto"/>
        <w:ind w:left="360"/>
        <w:jc w:val="both"/>
        <w:rPr>
          <w:b/>
          <w:sz w:val="18"/>
          <w:szCs w:val="18"/>
          <w:lang w:val="de-DE"/>
        </w:rPr>
      </w:pPr>
    </w:p>
    <w:p w:rsidR="00855FE5" w:rsidRPr="001A00F4" w:rsidRDefault="00855FE5" w:rsidP="00855FE5">
      <w:pPr>
        <w:spacing w:line="360" w:lineRule="auto"/>
        <w:ind w:left="360"/>
        <w:jc w:val="center"/>
        <w:rPr>
          <w:b/>
          <w:sz w:val="18"/>
          <w:szCs w:val="18"/>
          <w:lang w:val="de-DE"/>
        </w:rPr>
      </w:pPr>
      <w:r w:rsidRPr="001A00F4">
        <w:rPr>
          <w:b/>
          <w:sz w:val="18"/>
          <w:szCs w:val="18"/>
          <w:lang w:val="de-DE"/>
        </w:rPr>
        <w:t>ERKLÄRT</w:t>
      </w:r>
    </w:p>
    <w:p w:rsidR="00855FE5" w:rsidRPr="001A00F4" w:rsidRDefault="00855FE5" w:rsidP="00855FE5">
      <w:pPr>
        <w:spacing w:line="360" w:lineRule="auto"/>
        <w:ind w:left="360"/>
        <w:jc w:val="both"/>
        <w:rPr>
          <w:b/>
          <w:sz w:val="18"/>
          <w:szCs w:val="18"/>
          <w:lang w:val="de-DE"/>
        </w:rPr>
      </w:pPr>
    </w:p>
    <w:p w:rsidR="00855FE5" w:rsidRPr="001A00F4" w:rsidRDefault="00855FE5" w:rsidP="00855FE5">
      <w:pPr>
        <w:spacing w:line="360" w:lineRule="auto"/>
        <w:ind w:left="360"/>
        <w:jc w:val="both"/>
        <w:rPr>
          <w:b/>
          <w:sz w:val="18"/>
          <w:szCs w:val="18"/>
          <w:lang w:val="de-DE"/>
        </w:rPr>
      </w:pPr>
      <w:r w:rsidRPr="001A00F4">
        <w:rPr>
          <w:b/>
          <w:sz w:val="18"/>
          <w:szCs w:val="18"/>
          <w:lang w:val="de-DE"/>
        </w:rPr>
        <w:t>gemäß Art. 13 des Datenschutzkodex (GVD Nr. 196 vom 30. Juni 2003) über die folgenden Umstände informiert worden zu sein:</w:t>
      </w:r>
    </w:p>
    <w:p w:rsidR="00855FE5" w:rsidRPr="007B4EAA" w:rsidRDefault="00855FE5" w:rsidP="00855FE5">
      <w:pPr>
        <w:spacing w:line="360" w:lineRule="auto"/>
        <w:ind w:left="360"/>
        <w:jc w:val="both"/>
        <w:rPr>
          <w:b/>
          <w:sz w:val="18"/>
          <w:szCs w:val="18"/>
          <w:lang w:val="de-DE"/>
        </w:rPr>
      </w:pPr>
    </w:p>
    <w:p w:rsidR="00855FE5" w:rsidRPr="007B4EAA" w:rsidRDefault="00855FE5" w:rsidP="00855FE5">
      <w:pPr>
        <w:spacing w:line="360" w:lineRule="auto"/>
        <w:ind w:left="360"/>
        <w:jc w:val="both"/>
        <w:rPr>
          <w:b/>
          <w:sz w:val="18"/>
          <w:szCs w:val="18"/>
          <w:lang w:val="de-DE"/>
        </w:rPr>
      </w:pPr>
      <w:r w:rsidRPr="007B4EAA">
        <w:rPr>
          <w:b/>
          <w:sz w:val="18"/>
          <w:szCs w:val="18"/>
          <w:lang w:val="de-DE"/>
        </w:rPr>
        <w:t xml:space="preserve">Rechtsinhaber der Datenverarbeitung bei der Vergabe des Auftrages ist die Autonome Provinz Bozen </w:t>
      </w:r>
      <w:r w:rsidR="007B4EAA" w:rsidRPr="007B4EAA">
        <w:rPr>
          <w:b/>
          <w:sz w:val="18"/>
          <w:szCs w:val="18"/>
          <w:lang w:val="de-DE"/>
        </w:rPr>
        <w:t>– Amt 11.3 Sanitätsbauten</w:t>
      </w:r>
      <w:r w:rsidRPr="007B4EAA">
        <w:rPr>
          <w:b/>
          <w:sz w:val="18"/>
          <w:szCs w:val="18"/>
          <w:lang w:val="de-DE"/>
        </w:rPr>
        <w:t xml:space="preserve">. Verantwortlich für die Datenverarbeitung ist Dr. </w:t>
      </w:r>
      <w:r w:rsidR="007B4EAA" w:rsidRPr="007B4EAA">
        <w:rPr>
          <w:b/>
          <w:sz w:val="18"/>
          <w:szCs w:val="18"/>
          <w:lang w:val="de-DE"/>
        </w:rPr>
        <w:t>Ing. Gustavo Mischi</w:t>
      </w:r>
      <w:r w:rsidRPr="007B4EAA">
        <w:rPr>
          <w:b/>
          <w:sz w:val="18"/>
          <w:szCs w:val="18"/>
          <w:lang w:val="de-DE"/>
        </w:rPr>
        <w:t>, oder sein Bevollmächtigter.</w:t>
      </w:r>
    </w:p>
    <w:p w:rsidR="00855FE5" w:rsidRPr="007B4EAA" w:rsidRDefault="00855FE5" w:rsidP="00855FE5">
      <w:pPr>
        <w:spacing w:line="360" w:lineRule="auto"/>
        <w:jc w:val="both"/>
        <w:rPr>
          <w:b/>
          <w:sz w:val="18"/>
          <w:szCs w:val="18"/>
          <w:lang w:val="de-DE"/>
        </w:rPr>
      </w:pPr>
    </w:p>
    <w:p w:rsidR="00855FE5" w:rsidRPr="00917DDD" w:rsidRDefault="00855FE5" w:rsidP="00855FE5">
      <w:pPr>
        <w:spacing w:line="360" w:lineRule="auto"/>
        <w:ind w:left="360"/>
        <w:jc w:val="both"/>
        <w:rPr>
          <w:b/>
          <w:sz w:val="18"/>
          <w:szCs w:val="18"/>
          <w:lang w:val="de-DE"/>
        </w:rPr>
      </w:pPr>
      <w:r w:rsidRPr="007B4EAA">
        <w:rPr>
          <w:b/>
          <w:sz w:val="18"/>
          <w:szCs w:val="18"/>
          <w:lang w:val="de-DE"/>
        </w:rPr>
        <w:t xml:space="preserve">Die angegebenen Daten werden, auch in elektronischer Form, für die Ausführung dieses Auftrags und der gegenständlichen vertraglichen Leistungen verarbeitet und von der Agentur für die Verfahren und die Aufsicht im Bereich öffentliche Bau-, Dienstleistungs- und Lieferaufträge, in ihrer Funktion als externer Verantwortlicher für die Datenverarbeitung, für die Durchführung des erteilten Auftrages zur Vorbereitung und Abwicklung der Ausschreibungsverfahren für die </w:t>
      </w:r>
      <w:r w:rsidR="007B4EAA" w:rsidRPr="007B4EAA">
        <w:rPr>
          <w:b/>
          <w:sz w:val="18"/>
          <w:szCs w:val="18"/>
          <w:lang w:val="de-DE"/>
        </w:rPr>
        <w:t>Autonome Provinz Bozen – Amt 11.3 Sanitätsbauten</w:t>
      </w:r>
      <w:r w:rsidRPr="007B4EAA">
        <w:rPr>
          <w:b/>
          <w:sz w:val="18"/>
          <w:szCs w:val="18"/>
          <w:lang w:val="de-DE"/>
        </w:rPr>
        <w:t xml:space="preserve"> </w:t>
      </w:r>
      <w:r w:rsidRPr="001A00F4">
        <w:rPr>
          <w:b/>
          <w:sz w:val="18"/>
          <w:szCs w:val="18"/>
          <w:lang w:val="de-DE"/>
        </w:rPr>
        <w:t>weiterverarbeitet.</w:t>
      </w:r>
      <w:r w:rsidRPr="001A00F4">
        <w:rPr>
          <w:b/>
          <w:color w:val="0000FF"/>
          <w:sz w:val="18"/>
          <w:szCs w:val="18"/>
          <w:lang w:val="de-DE"/>
        </w:rPr>
        <w:t xml:space="preserve"> </w:t>
      </w:r>
    </w:p>
    <w:p w:rsidR="00855FE5" w:rsidRPr="00917DDD" w:rsidRDefault="00855FE5" w:rsidP="00855FE5">
      <w:pPr>
        <w:spacing w:line="360" w:lineRule="auto"/>
        <w:ind w:left="360"/>
        <w:jc w:val="both"/>
        <w:rPr>
          <w:b/>
          <w:sz w:val="18"/>
          <w:szCs w:val="18"/>
          <w:lang w:val="de-DE"/>
        </w:rPr>
      </w:pPr>
    </w:p>
    <w:p w:rsidR="00855FE5" w:rsidRPr="001A00F4" w:rsidRDefault="00855FE5" w:rsidP="00855FE5">
      <w:pPr>
        <w:spacing w:line="360" w:lineRule="auto"/>
        <w:ind w:left="360"/>
        <w:jc w:val="both"/>
        <w:rPr>
          <w:b/>
          <w:sz w:val="18"/>
          <w:szCs w:val="18"/>
          <w:lang w:val="de-DE"/>
        </w:rPr>
      </w:pPr>
      <w:r w:rsidRPr="001A00F4">
        <w:rPr>
          <w:b/>
          <w:sz w:val="18"/>
          <w:szCs w:val="18"/>
          <w:lang w:val="de-DE"/>
        </w:rPr>
        <w:t xml:space="preserve">Der gesetzliche Vertreter der Agentur ist der Direktor Mag. Dr. Thomas Mathà. Verantwortlich für die Datenverarbeitung ist der Bereichsdirektor EVS </w:t>
      </w:r>
      <w:r w:rsidR="00346BB8">
        <w:rPr>
          <w:b/>
          <w:sz w:val="18"/>
          <w:szCs w:val="18"/>
          <w:lang w:val="de-DE"/>
        </w:rPr>
        <w:t>Bauaufträge</w:t>
      </w:r>
      <w:bookmarkStart w:id="20" w:name="_GoBack"/>
      <w:bookmarkEnd w:id="20"/>
      <w:r w:rsidRPr="001A00F4">
        <w:rPr>
          <w:b/>
          <w:sz w:val="18"/>
          <w:szCs w:val="18"/>
          <w:lang w:val="de-DE"/>
        </w:rPr>
        <w:t xml:space="preserve">, der die verschiedenen Subjekte, welche im Bereich der Dienstleistung tätig sind, schriftlich ernennt und dafür Sorge trägt, ihnen die notwendigen Anweisungen für eine rechtmäßige Weiterverarbeitung der Daten zu erteilen. </w:t>
      </w:r>
    </w:p>
    <w:p w:rsidR="00855FE5" w:rsidRPr="001A00F4" w:rsidRDefault="00855FE5" w:rsidP="00855FE5">
      <w:pPr>
        <w:spacing w:line="360" w:lineRule="auto"/>
        <w:ind w:left="360"/>
        <w:jc w:val="both"/>
        <w:rPr>
          <w:b/>
          <w:sz w:val="18"/>
          <w:szCs w:val="18"/>
          <w:lang w:val="de-DE"/>
        </w:rPr>
      </w:pPr>
    </w:p>
    <w:p w:rsidR="00855FE5" w:rsidRPr="001A00F4" w:rsidRDefault="00855FE5" w:rsidP="00855FE5">
      <w:pPr>
        <w:spacing w:line="360" w:lineRule="auto"/>
        <w:ind w:left="360"/>
        <w:jc w:val="both"/>
        <w:rPr>
          <w:b/>
          <w:sz w:val="18"/>
          <w:szCs w:val="18"/>
          <w:lang w:val="de-DE"/>
        </w:rPr>
      </w:pPr>
      <w:r w:rsidRPr="001A00F4">
        <w:rPr>
          <w:b/>
          <w:sz w:val="18"/>
          <w:szCs w:val="18"/>
          <w:lang w:val="de-DE"/>
        </w:rPr>
        <w:t xml:space="preserve">Die Daten müssen bereitgestellt werden, um die erforderlichen Verwaltungsaufgaben abwickeln zu können. Wird die Angabe der geforderten Daten verweigert, können die gestellten Anträge und eingereichten Gesuche nicht bearbeitet werden. </w:t>
      </w:r>
    </w:p>
    <w:p w:rsidR="00855FE5" w:rsidRPr="001A00F4" w:rsidRDefault="00855FE5" w:rsidP="00855FE5">
      <w:pPr>
        <w:spacing w:line="360" w:lineRule="auto"/>
        <w:ind w:left="360"/>
        <w:jc w:val="both"/>
        <w:rPr>
          <w:b/>
          <w:sz w:val="18"/>
          <w:szCs w:val="18"/>
          <w:lang w:val="de-DE"/>
        </w:rPr>
      </w:pPr>
    </w:p>
    <w:p w:rsidR="00855FE5" w:rsidRPr="001A00F4" w:rsidRDefault="00855FE5" w:rsidP="00855FE5">
      <w:pPr>
        <w:spacing w:line="360" w:lineRule="auto"/>
        <w:ind w:left="360"/>
        <w:jc w:val="both"/>
        <w:rPr>
          <w:b/>
          <w:sz w:val="18"/>
          <w:szCs w:val="18"/>
          <w:lang w:val="de-DE"/>
        </w:rPr>
      </w:pPr>
      <w:r w:rsidRPr="001A00F4">
        <w:rPr>
          <w:b/>
          <w:sz w:val="18"/>
          <w:szCs w:val="18"/>
          <w:lang w:val="de-DE"/>
        </w:rPr>
        <w:t>Gemäß den Art. 7-10 des GVD Nr. 196/2003 erhält der/die Antragsteller/in auf Antrag Zugang zu seinen/ihren Daten sowie Auszüge und Auskunft darüber und er/sie kann, sofern die gesetzlichen Voraussetzungen bestehen, verlangen, dass diese aktualisiert, gelöscht, anonymisiert oder gesperrt werden.</w:t>
      </w:r>
    </w:p>
    <w:p w:rsidR="00855FE5" w:rsidRPr="006F3C03" w:rsidRDefault="00855FE5" w:rsidP="00855FE5">
      <w:pPr>
        <w:spacing w:line="360" w:lineRule="auto"/>
        <w:ind w:left="360"/>
        <w:jc w:val="both"/>
        <w:rPr>
          <w:b/>
          <w:lang w:val="de-DE"/>
        </w:rPr>
      </w:pPr>
    </w:p>
    <w:p w:rsidR="00855FE5" w:rsidRPr="006F3C03" w:rsidRDefault="00855FE5" w:rsidP="00855FE5">
      <w:pPr>
        <w:spacing w:line="360" w:lineRule="auto"/>
        <w:ind w:left="360"/>
        <w:jc w:val="both"/>
        <w:rPr>
          <w:b/>
          <w:lang w:val="de-DE"/>
        </w:rPr>
      </w:pPr>
    </w:p>
    <w:p w:rsidR="00855FE5" w:rsidRPr="001A00F4" w:rsidRDefault="00855FE5" w:rsidP="00855FE5">
      <w:pPr>
        <w:spacing w:line="360" w:lineRule="auto"/>
        <w:ind w:left="360"/>
        <w:jc w:val="both"/>
        <w:rPr>
          <w:b/>
          <w:sz w:val="18"/>
          <w:szCs w:val="18"/>
          <w:lang w:val="de-DE"/>
        </w:rPr>
      </w:pPr>
      <w:r w:rsidRPr="001A00F4">
        <w:rPr>
          <w:b/>
          <w:sz w:val="18"/>
          <w:szCs w:val="18"/>
          <w:lang w:val="de-DE"/>
        </w:rPr>
        <w:t>Gelesen, bestätigt und unterzeichnet.</w:t>
      </w:r>
    </w:p>
    <w:p w:rsidR="00855FE5" w:rsidRDefault="00855FE5" w:rsidP="00855FE5">
      <w:pPr>
        <w:spacing w:line="360" w:lineRule="auto"/>
        <w:jc w:val="both"/>
        <w:rPr>
          <w:lang w:val="de-DE"/>
        </w:rPr>
      </w:pPr>
    </w:p>
    <w:p w:rsidR="00855FE5" w:rsidRPr="0078684C" w:rsidRDefault="00855FE5" w:rsidP="00855FE5">
      <w:pPr>
        <w:snapToGrid w:val="0"/>
        <w:spacing w:line="360" w:lineRule="auto"/>
        <w:ind w:left="5670"/>
        <w:jc w:val="center"/>
        <w:rPr>
          <w:sz w:val="18"/>
          <w:szCs w:val="18"/>
          <w:lang w:val="de-DE"/>
        </w:rPr>
      </w:pPr>
      <w:r w:rsidRPr="0078684C">
        <w:rPr>
          <w:sz w:val="18"/>
          <w:szCs w:val="18"/>
          <w:lang w:val="de-DE"/>
        </w:rPr>
        <w:t xml:space="preserve">Der gesetzliche Vertreter / Der Bevollmächtigte </w:t>
      </w:r>
      <w:r w:rsidRPr="0078684C">
        <w:rPr>
          <w:sz w:val="18"/>
          <w:szCs w:val="18"/>
          <w:lang w:val="it-IT"/>
        </w:rPr>
        <w:fldChar w:fldCharType="begin">
          <w:ffData>
            <w:name w:val="Testo7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rsidR="00855FE5" w:rsidRPr="001A00F4" w:rsidRDefault="00531B04" w:rsidP="00855FE5">
      <w:pPr>
        <w:snapToGrid w:val="0"/>
        <w:spacing w:line="360" w:lineRule="auto"/>
        <w:ind w:left="5670"/>
        <w:jc w:val="center"/>
        <w:rPr>
          <w:sz w:val="18"/>
          <w:szCs w:val="18"/>
        </w:rPr>
      </w:pPr>
      <w:r w:rsidRPr="00531B04">
        <w:rPr>
          <w:sz w:val="18"/>
          <w:szCs w:val="18"/>
          <w:lang w:val="de-DE"/>
        </w:rPr>
        <w:t>(mit digitaler Unterschrift unterzeichnet)</w:t>
      </w:r>
    </w:p>
    <w:p w:rsidR="00D309AE" w:rsidRPr="00BB1801" w:rsidRDefault="00A919A5" w:rsidP="006553F7">
      <w:pPr>
        <w:spacing w:line="360" w:lineRule="auto"/>
        <w:rPr>
          <w:sz w:val="18"/>
          <w:szCs w:val="18"/>
          <w:lang w:val="de-DE"/>
        </w:rPr>
      </w:pPr>
      <w:r>
        <w:rPr>
          <w:sz w:val="18"/>
          <w:szCs w:val="18"/>
          <w:lang w:val="de-DE"/>
        </w:rPr>
        <w:br w:type="page"/>
      </w:r>
    </w:p>
    <w:sectPr w:rsidR="00D309AE" w:rsidRPr="00BB1801" w:rsidSect="00092646">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49E" w:rsidRDefault="0058649E" w:rsidP="00092646">
      <w:r>
        <w:separator/>
      </w:r>
    </w:p>
  </w:endnote>
  <w:endnote w:type="continuationSeparator" w:id="0">
    <w:p w:rsidR="0058649E" w:rsidRDefault="0058649E" w:rsidP="00092646">
      <w:r>
        <w:continuationSeparator/>
      </w:r>
    </w:p>
  </w:endnote>
  <w:endnote w:id="1">
    <w:p w:rsidR="0058649E" w:rsidRPr="00113D5E" w:rsidRDefault="0058649E" w:rsidP="00F05E39">
      <w:pPr>
        <w:pStyle w:val="Endnotentext"/>
        <w:ind w:left="284" w:hanging="284"/>
        <w:jc w:val="both"/>
        <w:rPr>
          <w:sz w:val="16"/>
          <w:szCs w:val="16"/>
          <w:lang w:val="de-DE"/>
        </w:rPr>
      </w:pPr>
      <w:r w:rsidRPr="00113D5E">
        <w:rPr>
          <w:rStyle w:val="Endnotenzeichen"/>
          <w:sz w:val="16"/>
          <w:szCs w:val="16"/>
        </w:rPr>
        <w:endnoteRef/>
      </w:r>
      <w:r w:rsidRPr="00113D5E">
        <w:rPr>
          <w:sz w:val="16"/>
          <w:szCs w:val="16"/>
          <w:lang w:val="de-DE"/>
        </w:rPr>
        <w:tab/>
        <w:t xml:space="preserve">Die Erklärungen im Hinblick auf diesen Vordruck müssen von den einzelnen Wirtschaftsteilnehmern, von den Konsortien gemäß </w:t>
      </w:r>
      <w:r w:rsidRPr="00CE4C36">
        <w:rPr>
          <w:sz w:val="16"/>
          <w:szCs w:val="16"/>
          <w:lang w:val="de-DE"/>
        </w:rPr>
        <w:t>Art. 45 Absatz 2 Buchst. b) und c) GvD 50/2016</w:t>
      </w:r>
      <w:r w:rsidRPr="00113D5E">
        <w:rPr>
          <w:sz w:val="16"/>
          <w:szCs w:val="16"/>
          <w:lang w:val="de-DE"/>
        </w:rPr>
        <w:t xml:space="preserve"> und den federführenden Unternehmen von Bietergemeinschaften, ordentlichen Konsortien, EWIV und Unternehmensnetzwerken abgegeben werden. Jedes Mitglied einer Bietergemeinschaft, eines ordentlichen Konsortiums, einer EWIV oder eines Unternehmenszusammenschlusses sowie jede ausführende Konsortialgesellschaft eines Genossenschaftskonsortiums oder eines ständigen </w:t>
      </w:r>
      <w:r w:rsidRPr="00CE4C36">
        <w:rPr>
          <w:sz w:val="16"/>
          <w:szCs w:val="16"/>
          <w:lang w:val="de-DE"/>
        </w:rPr>
        <w:t>Konsortiums gemäß 45 Absatz 2 Buchst. b) und c) GvD 50/2016 muss Anlage A1-bis ausfüllen.</w:t>
      </w:r>
    </w:p>
  </w:endnote>
  <w:endnote w:id="2">
    <w:p w:rsidR="0058649E" w:rsidRPr="00113D5E" w:rsidRDefault="0058649E"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Einzelunternehmen die Angaben des gesetzlichen Vertreters anführen. Bei Konsortien </w:t>
      </w:r>
      <w:r w:rsidRPr="00CE4C36">
        <w:rPr>
          <w:sz w:val="16"/>
          <w:szCs w:val="16"/>
          <w:lang w:val="de-DE"/>
        </w:rPr>
        <w:t>gemäß 45 Absatz 2 Buchst. b) und c) GvD 50/2016 die Angaben des gesetzlichen Vertreters des Konsortiums anführen. Bei Bietergemeinschaften, ordentlichen Konsortien gemäß Art. 45 Absatz 2 Buchst. e) GvD 50/2016, EWIV und Unternehmensnetzwerken</w:t>
      </w:r>
      <w:r w:rsidRPr="00113D5E">
        <w:rPr>
          <w:sz w:val="16"/>
          <w:szCs w:val="16"/>
          <w:lang w:val="de-DE"/>
        </w:rPr>
        <w:t xml:space="preserve"> die Angaben des gesetzlichen Vertreters des federführenden Unternehmens anführen.</w:t>
      </w:r>
    </w:p>
  </w:endnote>
  <w:endnote w:id="3">
    <w:p w:rsidR="0058649E" w:rsidRPr="00CE4C36" w:rsidRDefault="0058649E" w:rsidP="00F05E39">
      <w:pPr>
        <w:pStyle w:val="Standard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Absatz 2 Buchst. b) und c) GvD 50/2016 aufweist, sind die Konsortialgesellschaften, welche die vertraglichen Leistungen erbringen, verpflichtet, die Erklärungen gemäß dem Vordruck A1-bis abzugeben.</w:t>
      </w:r>
    </w:p>
  </w:endnote>
  <w:endnote w:id="4">
    <w:p w:rsidR="0058649E" w:rsidRPr="00113D5E" w:rsidRDefault="0058649E" w:rsidP="00F05E39">
      <w:pPr>
        <w:pStyle w:val="Endnotentext"/>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Falls der teilnehmende Wirtschaftsteilnehmer die Form eines ordentlichen Konsortiums gemäß Art. 45 Absatz 2 Buchst. e) GvD 50/2016 aufweist, ist jedes Mitgliedsunternehmen verpflichtet, die Erklärungen gemäß Vordruck A1-bis</w:t>
      </w:r>
      <w:r w:rsidRPr="00113D5E">
        <w:rPr>
          <w:sz w:val="16"/>
          <w:szCs w:val="16"/>
          <w:lang w:val="de-DE"/>
        </w:rPr>
        <w:t xml:space="preserve"> abzugeben.</w:t>
      </w:r>
    </w:p>
  </w:endnote>
  <w:endnote w:id="5">
    <w:p w:rsidR="0058649E" w:rsidRPr="00113D5E" w:rsidRDefault="0058649E"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Wirtschaftsteilnehmer die Form einer Bietergemeinschaft aufweist, ist jedes Mitgliedsunternehmen verpflichtet, die Erklärungen gemäß Vordruck A1-bis abzugeben.</w:t>
      </w:r>
    </w:p>
  </w:endnote>
  <w:endnote w:id="6">
    <w:p w:rsidR="0058649E" w:rsidRPr="00113D5E" w:rsidRDefault="0058649E"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w:t>
      </w:r>
      <w:r>
        <w:rPr>
          <w:sz w:val="16"/>
          <w:szCs w:val="16"/>
          <w:lang w:val="de-DE"/>
        </w:rPr>
        <w:t>schaftsteilnehmer die Form eines</w:t>
      </w:r>
      <w:r w:rsidRPr="00113D5E">
        <w:rPr>
          <w:sz w:val="16"/>
          <w:szCs w:val="16"/>
          <w:lang w:val="de-DE"/>
        </w:rPr>
        <w:t xml:space="preserve"> Unternehmensnetzwerks aufweist, ist jedes Mitgliedsunternehmen verpflichtet, die Erklärungen gemäß Vordruck A1-bis abzugeben.</w:t>
      </w:r>
    </w:p>
  </w:endnote>
  <w:endnote w:id="7">
    <w:p w:rsidR="0058649E" w:rsidRPr="00113D5E" w:rsidRDefault="0058649E" w:rsidP="00F05E39">
      <w:pPr>
        <w:pStyle w:val="Endnotentext"/>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Falls der teilnehmende Wirtschaftsteilnehmer die Form einer EWIV aufweist, ist jedes Mitgliedsunternehmen verpflichtet, die Erklärungen gemäß Vordruck A1-bis abzugeben.</w:t>
      </w:r>
    </w:p>
  </w:endnote>
  <w:endnote w:id="8">
    <w:p w:rsidR="0058649E" w:rsidRPr="00113D5E" w:rsidRDefault="0058649E" w:rsidP="00F05E39">
      <w:pPr>
        <w:pStyle w:val="Standard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eastAsia="ar-SA"/>
        </w:rPr>
        <w:tab/>
      </w:r>
      <w:r w:rsidRPr="00113D5E">
        <w:rPr>
          <w:rFonts w:ascii="Arial" w:hAnsi="Arial" w:cs="Arial"/>
          <w:sz w:val="16"/>
          <w:szCs w:val="16"/>
          <w:lang w:val="de-DE"/>
        </w:rPr>
        <w:t xml:space="preserve">Die vollständigen Angaben eines jeden </w:t>
      </w:r>
      <w:r w:rsidRPr="00DA4E31">
        <w:rPr>
          <w:rFonts w:ascii="Arial" w:hAnsi="Arial" w:cs="Arial"/>
          <w:sz w:val="16"/>
          <w:szCs w:val="16"/>
          <w:lang w:val="de-DE"/>
        </w:rPr>
        <w:t>Unternehmens anführen, das zur Bietergemeinschaft oder zum Bieterkonsortium gemäß Art. 45 Absatz 2 Buchst. e) GvD 50/2016 gehört, und jedes Konsortiums für welches das Konsotium ex Art. 45 Absatz 2 Buchst. b) und c) GvD 50/2016 teilnimmt (Firma</w:t>
      </w:r>
      <w:r w:rsidRPr="00113D5E">
        <w:rPr>
          <w:rFonts w:ascii="Arial" w:hAnsi="Arial" w:cs="Arial"/>
          <w:sz w:val="16"/>
          <w:szCs w:val="16"/>
          <w:lang w:val="de-DE"/>
        </w:rPr>
        <w:t xml:space="preserve"> oder Firmenbezeichnung, Sitz, Steuernummer und Art des Unternehmens: Einzelunternehmen, offene Handelsgesellschaft oder Kommanditgesellschaft; sonstige Gesellschaftsform</w:t>
      </w:r>
      <w:r w:rsidRPr="00113D5E">
        <w:rPr>
          <w:rFonts w:ascii="Arial" w:hAnsi="Arial" w:cs="Arial"/>
          <w:sz w:val="16"/>
          <w:szCs w:val="16"/>
          <w:lang w:val="de-DE" w:eastAsia="ar-SA"/>
        </w:rPr>
        <w:t>).</w:t>
      </w:r>
    </w:p>
  </w:endnote>
  <w:endnote w:id="9">
    <w:p w:rsidR="0058649E" w:rsidRPr="00031594" w:rsidRDefault="0058649E" w:rsidP="00F05E39">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031594">
        <w:rPr>
          <w:sz w:val="16"/>
          <w:szCs w:val="16"/>
          <w:lang w:val="de-DE"/>
        </w:rPr>
        <w:t>Die Teile der Leistung müssen in Prozent oder in beschreibender Form angegeben werden. Es dürfen, bei anderweitigem Ausschluss, auch nicht indirekt wirtschaftliche Beträge angegebene werden, die im wirtschaftlichen Angebot angegeben werden müssen:</w:t>
      </w:r>
    </w:p>
    <w:p w:rsidR="0058649E" w:rsidRPr="00031594" w:rsidRDefault="0058649E" w:rsidP="00F05E39">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horizontalen Bietergemeinschaft muss das federführende Unternehmen die Leistung in einer mehrheitlichen Quote erbringen;</w:t>
      </w:r>
    </w:p>
    <w:p w:rsidR="0058649E" w:rsidRPr="00031594" w:rsidRDefault="0058649E" w:rsidP="00F05E39">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vertikalen Bietergemeinschaft muss das federführende Unternehmen die Leistung der Hauptleistung erbringen;</w:t>
      </w:r>
    </w:p>
    <w:p w:rsidR="0058649E" w:rsidRPr="00031594" w:rsidRDefault="0058649E" w:rsidP="00F05E39">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gemischten Bietergemeinschaft muss das federführende Unternehmen die mehrheitliche Quote der Leistung der Hauptleistung erbringen.</w:t>
      </w:r>
    </w:p>
  </w:endnote>
  <w:endnote w:id="10">
    <w:p w:rsidR="0058649E" w:rsidRPr="00113D5E" w:rsidRDefault="0058649E" w:rsidP="00F05E39">
      <w:pPr>
        <w:pStyle w:val="Endnotentext"/>
        <w:ind w:left="284" w:hanging="284"/>
        <w:jc w:val="both"/>
        <w:rPr>
          <w:sz w:val="16"/>
          <w:szCs w:val="16"/>
          <w:lang w:val="de-DE"/>
        </w:rPr>
      </w:pPr>
      <w:r w:rsidRPr="00113D5E">
        <w:rPr>
          <w:rStyle w:val="Caratterenotadichiusura"/>
          <w:sz w:val="16"/>
          <w:szCs w:val="16"/>
        </w:rPr>
        <w:endnoteRef/>
      </w:r>
      <w:r w:rsidRPr="00113D5E">
        <w:rPr>
          <w:sz w:val="16"/>
          <w:szCs w:val="16"/>
          <w:lang w:val="de-DE"/>
        </w:rPr>
        <w:tab/>
        <w:t>Unter dem Begriff „</w:t>
      </w:r>
      <w:r w:rsidRPr="00B81B93">
        <w:rPr>
          <w:b/>
          <w:sz w:val="16"/>
          <w:szCs w:val="16"/>
          <w:lang w:val="de-DE"/>
        </w:rPr>
        <w:t>die Erklärung abgebendes Unternehmen</w:t>
      </w:r>
      <w:r w:rsidRPr="00113D5E">
        <w:rPr>
          <w:sz w:val="16"/>
          <w:szCs w:val="16"/>
          <w:lang w:val="de-DE"/>
        </w:rPr>
        <w:t>“ ist das Unternehmen zu verstehen, welches den Vordruck unterzeichnet. Unter dem Begriff „</w:t>
      </w:r>
      <w:r w:rsidRPr="00B81B93">
        <w:rPr>
          <w:b/>
          <w:sz w:val="16"/>
          <w:szCs w:val="16"/>
          <w:lang w:val="de-DE"/>
        </w:rPr>
        <w:t>teilnehmender Wirtschaftsteilnehmer</w:t>
      </w:r>
      <w:r w:rsidRPr="00113D5E">
        <w:rPr>
          <w:sz w:val="16"/>
          <w:szCs w:val="16"/>
          <w:lang w:val="de-DE"/>
        </w:rPr>
        <w:t>“ ist der Wirtschaftsteilnehmer insgesamt zu verstehen. Handelt es sich beim die Erklärung abgebenden Unternehmen um ein Einzelunternehmen, fällt dieses mit dem „</w:t>
      </w:r>
      <w:r w:rsidRPr="00B81B93">
        <w:rPr>
          <w:b/>
          <w:sz w:val="16"/>
          <w:szCs w:val="16"/>
          <w:lang w:val="de-DE"/>
        </w:rPr>
        <w:t>teilnehmenden Wirtschaftsteilnehmer</w:t>
      </w:r>
      <w:r w:rsidRPr="00113D5E">
        <w:rPr>
          <w:sz w:val="16"/>
          <w:szCs w:val="16"/>
          <w:lang w:val="de-DE"/>
        </w:rPr>
        <w:t xml:space="preserve">“ zusammen. Bei aus mehreren Personen bestehenden Wirtschaftsteilnehmern ist der </w:t>
      </w:r>
      <w:r w:rsidRPr="00B81B93">
        <w:rPr>
          <w:b/>
          <w:sz w:val="16"/>
          <w:szCs w:val="16"/>
          <w:lang w:val="de-DE"/>
        </w:rPr>
        <w:t>teilnehmende Wirtschaftsteilnehmer</w:t>
      </w:r>
      <w:r w:rsidRPr="00113D5E">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1">
    <w:p w:rsidR="0058649E" w:rsidRPr="00113D5E" w:rsidRDefault="0058649E" w:rsidP="00F05E39">
      <w:pPr>
        <w:ind w:left="284" w:hanging="284"/>
        <w:jc w:val="both"/>
        <w:rPr>
          <w:sz w:val="16"/>
          <w:szCs w:val="16"/>
          <w:lang w:val="de-DE"/>
        </w:rPr>
      </w:pPr>
      <w:r w:rsidRPr="00113D5E">
        <w:rPr>
          <w:sz w:val="16"/>
          <w:szCs w:val="16"/>
          <w:vertAlign w:val="superscript"/>
          <w:lang w:val="it-IT"/>
        </w:rPr>
        <w:endnoteRef/>
      </w:r>
      <w:r w:rsidRPr="00113D5E">
        <w:rPr>
          <w:sz w:val="16"/>
          <w:szCs w:val="16"/>
          <w:lang w:val="de-DE"/>
        </w:rPr>
        <w:tab/>
        <w:t xml:space="preserve">Diese Fälle müssen von jeder Art an </w:t>
      </w:r>
      <w:r w:rsidRPr="00B81B93">
        <w:rPr>
          <w:b/>
          <w:sz w:val="16"/>
          <w:szCs w:val="16"/>
          <w:lang w:val="de-DE"/>
        </w:rPr>
        <w:t>teilnehmendem Wirtschaftsteilnehmer</w:t>
      </w:r>
      <w:r w:rsidRPr="00113D5E">
        <w:rPr>
          <w:sz w:val="16"/>
          <w:szCs w:val="16"/>
          <w:lang w:val="de-DE"/>
        </w:rPr>
        <w:t>, welcher sich am Wettbewerb beteiligt, mit Bezug auf den Sitz des die Erklärung abgebenden Unternehmens bestätigt werden.</w:t>
      </w:r>
    </w:p>
  </w:endnote>
  <w:endnote w:id="12">
    <w:p w:rsidR="0058649E" w:rsidRPr="00B07F60" w:rsidRDefault="0058649E" w:rsidP="00690D50">
      <w:pPr>
        <w:pStyle w:val="Endnotentext"/>
        <w:ind w:left="284" w:hanging="284"/>
        <w:jc w:val="both"/>
        <w:rPr>
          <w:sz w:val="16"/>
          <w:szCs w:val="16"/>
          <w:lang w:val="de-DE"/>
        </w:rPr>
      </w:pPr>
      <w:r w:rsidRPr="005252DE">
        <w:rPr>
          <w:rStyle w:val="Endnotenzeichen"/>
          <w:sz w:val="16"/>
          <w:szCs w:val="16"/>
        </w:rPr>
        <w:endnoteRef/>
      </w:r>
      <w:r w:rsidRPr="00B07F60">
        <w:rPr>
          <w:sz w:val="16"/>
          <w:szCs w:val="16"/>
          <w:lang w:val="de-DE"/>
        </w:rPr>
        <w:tab/>
        <w:t>Für Dienstleistungen und Lieferungen, jene Teile der Dienstleistung beschreiben, welche man im Sinn hat, an Dritte weiterzuvergeben.</w:t>
      </w:r>
    </w:p>
  </w:endnote>
  <w:endnote w:id="13">
    <w:p w:rsidR="0058649E" w:rsidRPr="002E241E" w:rsidRDefault="0058649E" w:rsidP="00B46376">
      <w:pPr>
        <w:pStyle w:val="Funotentext"/>
        <w:ind w:left="284" w:hanging="284"/>
        <w:jc w:val="both"/>
        <w:rPr>
          <w:sz w:val="16"/>
          <w:szCs w:val="16"/>
          <w:lang w:val="de-DE"/>
        </w:rPr>
      </w:pPr>
      <w:r w:rsidRPr="002A3CE5">
        <w:rPr>
          <w:rStyle w:val="Endnotenzeichen"/>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4">
    <w:p w:rsidR="0058649E" w:rsidRPr="002E241E" w:rsidRDefault="0058649E" w:rsidP="00B46376">
      <w:pPr>
        <w:pStyle w:val="Funotentext"/>
        <w:ind w:left="284" w:hanging="284"/>
        <w:jc w:val="both"/>
        <w:rPr>
          <w:sz w:val="16"/>
          <w:szCs w:val="16"/>
          <w:lang w:val="de-DE"/>
        </w:rPr>
      </w:pPr>
      <w:r w:rsidRPr="002A3CE5">
        <w:rPr>
          <w:rStyle w:val="Endnotenzeichen"/>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5">
    <w:p w:rsidR="0058649E" w:rsidRPr="00113D5E" w:rsidRDefault="0058649E" w:rsidP="00B46376">
      <w:pPr>
        <w:ind w:left="284" w:hanging="284"/>
        <w:jc w:val="both"/>
        <w:rPr>
          <w:sz w:val="16"/>
          <w:szCs w:val="16"/>
          <w:lang w:val="de-DE"/>
        </w:rPr>
      </w:pPr>
      <w:r w:rsidRPr="00113D5E">
        <w:rPr>
          <w:rStyle w:val="Endnotenzeichen"/>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6">
    <w:p w:rsidR="0058649E" w:rsidRPr="00F44AFD" w:rsidRDefault="0058649E" w:rsidP="00B46376">
      <w:pPr>
        <w:pStyle w:val="Funotentext"/>
        <w:ind w:left="284" w:hanging="284"/>
        <w:jc w:val="both"/>
        <w:rPr>
          <w:sz w:val="16"/>
          <w:szCs w:val="16"/>
          <w:lang w:val="de-DE"/>
        </w:rPr>
      </w:pPr>
      <w:r w:rsidRPr="002A3CE5">
        <w:rPr>
          <w:rStyle w:val="Endnotenzeichen"/>
          <w:sz w:val="16"/>
          <w:szCs w:val="16"/>
        </w:rPr>
        <w:endnoteRef/>
      </w:r>
      <w:r w:rsidRPr="002E241E">
        <w:rPr>
          <w:sz w:val="16"/>
          <w:szCs w:val="16"/>
          <w:lang w:val="de-DE"/>
        </w:rPr>
        <w:t xml:space="preserve"> </w:t>
      </w:r>
      <w:r w:rsidRPr="002E241E">
        <w:rPr>
          <w:sz w:val="16"/>
          <w:szCs w:val="16"/>
          <w:lang w:val="de-DE"/>
        </w:rPr>
        <w:tab/>
        <w:t>Angeben, welche der besonderen Anforderungen, die gemäß den Ausschreibungsunterlagen vorgeschrieben sind, der Bieter, welcher die Kapazitäten Dritter nutzt, selbst erfüllt, sowie den Anteil dieser Anforderungen in Prozent, für welche er die Qualifikation eines anderen oder anderer Hilfsunternehmens/Hilfsunternehmen zu nutzen beabsichtigt.</w:t>
      </w:r>
    </w:p>
  </w:endnote>
  <w:endnote w:id="17">
    <w:p w:rsidR="0058649E" w:rsidRPr="00113D5E" w:rsidRDefault="0058649E" w:rsidP="00B46376">
      <w:pPr>
        <w:ind w:left="284" w:hanging="284"/>
        <w:jc w:val="both"/>
        <w:rPr>
          <w:sz w:val="16"/>
          <w:szCs w:val="16"/>
          <w:lang w:val="de-DE"/>
        </w:rPr>
      </w:pPr>
      <w:r w:rsidRPr="00113D5E">
        <w:rPr>
          <w:rStyle w:val="Endnotenzeichen"/>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8">
    <w:p w:rsidR="0058649E" w:rsidRPr="00113D5E" w:rsidRDefault="0058649E" w:rsidP="00F05E39">
      <w:pPr>
        <w:ind w:left="284" w:hanging="284"/>
        <w:jc w:val="both"/>
        <w:rPr>
          <w:sz w:val="16"/>
          <w:szCs w:val="16"/>
          <w:lang w:val="de-DE"/>
        </w:rPr>
      </w:pPr>
      <w:r w:rsidRPr="00424100">
        <w:rPr>
          <w:rStyle w:val="Endnotenzeichen"/>
          <w:sz w:val="16"/>
          <w:szCs w:val="16"/>
          <w:lang w:val="it-IT" w:eastAsia="it-IT"/>
        </w:rPr>
        <w:endnoteRef/>
      </w:r>
      <w:r w:rsidRPr="00113D5E">
        <w:rPr>
          <w:sz w:val="16"/>
          <w:szCs w:val="16"/>
          <w:lang w:val="de-DE"/>
        </w:rPr>
        <w:tab/>
      </w:r>
      <w:r w:rsidRPr="00ED0259">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w:t>
      </w:r>
      <w:r>
        <w:rPr>
          <w:sz w:val="16"/>
          <w:szCs w:val="16"/>
          <w:lang w:val="de-DE"/>
        </w:rPr>
        <w:t>ssen Zulassung gestellt haben</w:t>
      </w:r>
      <w:r w:rsidRPr="00113D5E">
        <w:rPr>
          <w:sz w:val="16"/>
          <w:szCs w:val="16"/>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49E" w:rsidRDefault="005864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49E" w:rsidRDefault="0058649E">
    <w:pPr>
      <w:pStyle w:val="Fuzeile"/>
      <w:tabs>
        <w:tab w:val="clear" w:pos="4536"/>
        <w:tab w:val="clear" w:pos="9072"/>
      </w:tabs>
      <w:spacing w:line="20" w:lineRule="exac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58649E" w:rsidRPr="0058649E" w:rsidTr="00EF60E0">
      <w:trPr>
        <w:cantSplit/>
      </w:trPr>
      <w:tc>
        <w:tcPr>
          <w:tcW w:w="4990" w:type="dxa"/>
        </w:tcPr>
        <w:p w:rsidR="0058649E" w:rsidRPr="00E743D8" w:rsidRDefault="0058649E" w:rsidP="00212C15">
          <w:pPr>
            <w:spacing w:before="80" w:line="180" w:lineRule="exact"/>
            <w:jc w:val="right"/>
            <w:rPr>
              <w:sz w:val="16"/>
              <w:lang w:val="de-DE"/>
            </w:rPr>
          </w:pPr>
          <w:r w:rsidRPr="001A20D4">
            <w:rPr>
              <w:sz w:val="16"/>
              <w:lang w:val="de-DE"/>
            </w:rPr>
            <w:t>Dr.-Julius-Perathoner-Straße 10</w:t>
          </w:r>
          <w:r w:rsidRPr="00E743D8">
            <w:rPr>
              <w:sz w:val="16"/>
              <w:lang w:val="de-DE"/>
            </w:rPr>
            <w:t xml:space="preserve"> </w:t>
          </w:r>
          <w:r>
            <w:rPr>
              <w:rFonts w:ascii="Wingdings" w:hAnsi="Wingdings"/>
              <w:color w:val="808080"/>
              <w:sz w:val="14"/>
            </w:rPr>
            <w:t></w:t>
          </w:r>
          <w:r w:rsidRPr="00E743D8">
            <w:rPr>
              <w:sz w:val="16"/>
              <w:lang w:val="de-DE"/>
            </w:rPr>
            <w:t xml:space="preserve"> </w:t>
          </w:r>
          <w:r w:rsidRPr="001A20D4">
            <w:rPr>
              <w:sz w:val="16"/>
              <w:lang w:val="de-DE"/>
            </w:rPr>
            <w:t>39100</w:t>
          </w:r>
          <w:r w:rsidRPr="00E743D8">
            <w:rPr>
              <w:sz w:val="16"/>
              <w:lang w:val="de-DE"/>
            </w:rPr>
            <w:t xml:space="preserve"> </w:t>
          </w:r>
          <w:r w:rsidRPr="001A20D4">
            <w:rPr>
              <w:sz w:val="16"/>
              <w:lang w:val="de-DE"/>
            </w:rPr>
            <w:t>Bozen</w:t>
          </w:r>
        </w:p>
        <w:p w:rsidR="0058649E" w:rsidRPr="001A20D4" w:rsidRDefault="0058649E" w:rsidP="00212C15">
          <w:pPr>
            <w:spacing w:line="180" w:lineRule="exact"/>
            <w:jc w:val="right"/>
            <w:rPr>
              <w:sz w:val="16"/>
              <w:lang w:val="de-DE"/>
            </w:rPr>
          </w:pPr>
          <w:r w:rsidRPr="001A20D4">
            <w:rPr>
              <w:sz w:val="16"/>
              <w:lang w:val="de-DE"/>
            </w:rPr>
            <w:t xml:space="preserve">Tel. 0471 41 40 30 </w:t>
          </w:r>
          <w:r>
            <w:rPr>
              <w:rFonts w:ascii="Wingdings" w:hAnsi="Wingdings"/>
              <w:color w:val="808080"/>
              <w:sz w:val="14"/>
            </w:rPr>
            <w:t></w:t>
          </w:r>
          <w:r w:rsidRPr="001A20D4">
            <w:rPr>
              <w:sz w:val="16"/>
              <w:lang w:val="de-DE"/>
            </w:rPr>
            <w:t xml:space="preserve"> Fax 0471 41 40 09</w:t>
          </w:r>
        </w:p>
        <w:p w:rsidR="0058649E" w:rsidRPr="001A20D4" w:rsidRDefault="0058649E" w:rsidP="00212C15">
          <w:pPr>
            <w:spacing w:line="180" w:lineRule="exact"/>
            <w:jc w:val="right"/>
            <w:rPr>
              <w:sz w:val="16"/>
              <w:lang w:val="de-DE"/>
            </w:rPr>
          </w:pPr>
          <w:r w:rsidRPr="001A20D4">
            <w:rPr>
              <w:sz w:val="16"/>
              <w:lang w:val="de-DE"/>
            </w:rPr>
            <w:t>http://www.provinz.bz.it/aov</w:t>
          </w:r>
        </w:p>
        <w:p w:rsidR="0058649E" w:rsidRPr="001A20D4" w:rsidRDefault="0058649E" w:rsidP="00212C15">
          <w:pPr>
            <w:spacing w:line="180" w:lineRule="exact"/>
            <w:jc w:val="right"/>
            <w:rPr>
              <w:sz w:val="16"/>
              <w:lang w:val="de-DE"/>
            </w:rPr>
          </w:pPr>
          <w:r w:rsidRPr="001A20D4">
            <w:rPr>
              <w:sz w:val="16"/>
              <w:lang w:val="de-DE"/>
            </w:rPr>
            <w:t>aov-acp.works@pec.prov.bz.it</w:t>
          </w:r>
        </w:p>
        <w:p w:rsidR="0058649E" w:rsidRPr="001A20D4" w:rsidRDefault="0058649E" w:rsidP="00212C15">
          <w:pPr>
            <w:spacing w:line="180" w:lineRule="exact"/>
            <w:jc w:val="right"/>
            <w:rPr>
              <w:sz w:val="16"/>
              <w:lang w:val="de-DE"/>
            </w:rPr>
          </w:pPr>
          <w:r w:rsidRPr="001A20D4">
            <w:rPr>
              <w:sz w:val="16"/>
              <w:lang w:val="de-DE"/>
            </w:rPr>
            <w:t>aov.bau@provinz.bz.it</w:t>
          </w:r>
        </w:p>
        <w:p w:rsidR="0058649E" w:rsidRPr="001A20D4" w:rsidRDefault="0058649E" w:rsidP="00212C15">
          <w:pPr>
            <w:spacing w:line="180" w:lineRule="exact"/>
            <w:jc w:val="right"/>
            <w:rPr>
              <w:sz w:val="16"/>
              <w:lang w:val="de-DE"/>
            </w:rPr>
          </w:pPr>
          <w:r w:rsidRPr="001A20D4">
            <w:rPr>
              <w:sz w:val="16"/>
              <w:lang w:val="de-DE"/>
            </w:rPr>
            <w:t>Steuernr./Mwst.Nr. 94116410211</w:t>
          </w:r>
        </w:p>
      </w:tc>
      <w:tc>
        <w:tcPr>
          <w:tcW w:w="227" w:type="dxa"/>
          <w:vAlign w:val="center"/>
        </w:tcPr>
        <w:p w:rsidR="0058649E" w:rsidRPr="001A20D4" w:rsidRDefault="0058649E" w:rsidP="00212C15">
          <w:pPr>
            <w:spacing w:before="80"/>
            <w:jc w:val="center"/>
            <w:rPr>
              <w:sz w:val="16"/>
              <w:lang w:val="de-DE"/>
            </w:rPr>
          </w:pPr>
        </w:p>
      </w:tc>
      <w:tc>
        <w:tcPr>
          <w:tcW w:w="907" w:type="dxa"/>
          <w:vAlign w:val="center"/>
        </w:tcPr>
        <w:p w:rsidR="0058649E" w:rsidRPr="001A20D4" w:rsidRDefault="0058649E" w:rsidP="00212C15">
          <w:pPr>
            <w:rPr>
              <w:lang w:val="de-DE"/>
            </w:rPr>
          </w:pPr>
        </w:p>
      </w:tc>
      <w:tc>
        <w:tcPr>
          <w:tcW w:w="227" w:type="dxa"/>
          <w:vAlign w:val="center"/>
        </w:tcPr>
        <w:p w:rsidR="0058649E" w:rsidRPr="001A20D4" w:rsidRDefault="0058649E" w:rsidP="00212C15">
          <w:pPr>
            <w:spacing w:before="80"/>
            <w:jc w:val="center"/>
            <w:rPr>
              <w:sz w:val="16"/>
              <w:lang w:val="de-DE"/>
            </w:rPr>
          </w:pPr>
        </w:p>
      </w:tc>
      <w:tc>
        <w:tcPr>
          <w:tcW w:w="4990" w:type="dxa"/>
        </w:tcPr>
        <w:p w:rsidR="0058649E" w:rsidRPr="001A20D4" w:rsidRDefault="0058649E" w:rsidP="00212C15">
          <w:pPr>
            <w:spacing w:before="80" w:line="180" w:lineRule="exact"/>
            <w:rPr>
              <w:sz w:val="16"/>
              <w:lang w:val="it-IT"/>
            </w:rPr>
          </w:pPr>
          <w:r w:rsidRPr="001A20D4">
            <w:rPr>
              <w:sz w:val="16"/>
              <w:lang w:val="it-IT"/>
            </w:rPr>
            <w:t xml:space="preserve">via Dr. Julius Perathoner 10 </w:t>
          </w:r>
          <w:r>
            <w:rPr>
              <w:rFonts w:ascii="Wingdings" w:hAnsi="Wingdings"/>
              <w:color w:val="808080"/>
              <w:sz w:val="14"/>
            </w:rPr>
            <w:t></w:t>
          </w:r>
          <w:r w:rsidRPr="001A20D4">
            <w:rPr>
              <w:sz w:val="16"/>
              <w:lang w:val="it-IT"/>
            </w:rPr>
            <w:t xml:space="preserve"> 39100 Bolzano</w:t>
          </w:r>
        </w:p>
        <w:p w:rsidR="0058649E" w:rsidRPr="00F46622" w:rsidRDefault="0058649E" w:rsidP="00212C15">
          <w:pPr>
            <w:spacing w:line="180" w:lineRule="exact"/>
            <w:rPr>
              <w:sz w:val="16"/>
              <w:lang w:val="it-IT"/>
            </w:rPr>
          </w:pPr>
          <w:r w:rsidRPr="001A20D4">
            <w:rPr>
              <w:sz w:val="16"/>
              <w:lang w:val="it-IT"/>
            </w:rPr>
            <w:t>Tel. 0471 41 40 30</w:t>
          </w:r>
          <w:r w:rsidRPr="00F46622">
            <w:rPr>
              <w:sz w:val="16"/>
              <w:lang w:val="it-IT"/>
            </w:rPr>
            <w:t xml:space="preserve"> </w:t>
          </w:r>
          <w:r>
            <w:rPr>
              <w:rFonts w:ascii="Wingdings" w:hAnsi="Wingdings"/>
              <w:color w:val="808080"/>
              <w:sz w:val="14"/>
            </w:rPr>
            <w:t></w:t>
          </w:r>
          <w:r w:rsidRPr="00F46622">
            <w:rPr>
              <w:sz w:val="16"/>
              <w:lang w:val="it-IT"/>
            </w:rPr>
            <w:t xml:space="preserve"> Fax 0471 41 40 09</w:t>
          </w:r>
        </w:p>
        <w:p w:rsidR="0058649E" w:rsidRPr="00F46622" w:rsidRDefault="0058649E" w:rsidP="00212C15">
          <w:pPr>
            <w:spacing w:line="180" w:lineRule="exact"/>
            <w:rPr>
              <w:sz w:val="16"/>
              <w:lang w:val="it-IT"/>
            </w:rPr>
          </w:pPr>
          <w:r w:rsidRPr="00F46622">
            <w:rPr>
              <w:sz w:val="16"/>
              <w:lang w:val="it-IT"/>
            </w:rPr>
            <w:t>http://www.provinz.bz.it/acp</w:t>
          </w:r>
        </w:p>
        <w:p w:rsidR="0058649E" w:rsidRPr="00F46622" w:rsidRDefault="0058649E" w:rsidP="00212C15">
          <w:pPr>
            <w:spacing w:line="180" w:lineRule="exact"/>
            <w:rPr>
              <w:sz w:val="16"/>
              <w:lang w:val="it-IT"/>
            </w:rPr>
          </w:pPr>
          <w:r w:rsidRPr="00F46622">
            <w:rPr>
              <w:sz w:val="16"/>
              <w:lang w:val="it-IT"/>
            </w:rPr>
            <w:t>aov-acp.works@pec.prov.bz.it</w:t>
          </w:r>
        </w:p>
        <w:p w:rsidR="0058649E" w:rsidRPr="00F46622" w:rsidRDefault="0058649E" w:rsidP="00212C15">
          <w:pPr>
            <w:spacing w:line="180" w:lineRule="exact"/>
            <w:rPr>
              <w:sz w:val="16"/>
              <w:lang w:val="it-IT"/>
            </w:rPr>
          </w:pPr>
          <w:r w:rsidRPr="00F46622">
            <w:rPr>
              <w:sz w:val="16"/>
              <w:lang w:val="it-IT"/>
            </w:rPr>
            <w:t>acp.lav@provincia.bz.it</w:t>
          </w:r>
        </w:p>
        <w:p w:rsidR="0058649E" w:rsidRPr="00F46622" w:rsidRDefault="0058649E" w:rsidP="00212C15">
          <w:pPr>
            <w:spacing w:line="180" w:lineRule="exact"/>
            <w:rPr>
              <w:sz w:val="16"/>
              <w:lang w:val="it-IT"/>
            </w:rPr>
          </w:pPr>
          <w:r w:rsidRPr="00F46622">
            <w:rPr>
              <w:sz w:val="16"/>
              <w:lang w:val="it-IT"/>
            </w:rPr>
            <w:t>Codice fiscale/Partita Iva 94116410211</w:t>
          </w:r>
        </w:p>
      </w:tc>
    </w:tr>
  </w:tbl>
  <w:p w:rsidR="0058649E" w:rsidRPr="008343DC" w:rsidRDefault="0058649E">
    <w:pPr>
      <w:pStyle w:val="Fuzeile"/>
      <w:tabs>
        <w:tab w:val="clear" w:pos="4536"/>
        <w:tab w:val="clear" w:pos="9072"/>
      </w:tabs>
      <w:spacing w:line="20" w:lineRule="exact"/>
      <w:rPr>
        <w:lang w:val="it-IT"/>
      </w:rPr>
    </w:pPr>
  </w:p>
  <w:p w:rsidR="0058649E" w:rsidRPr="008343DC" w:rsidRDefault="0058649E">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49E" w:rsidRDefault="0058649E" w:rsidP="00092646">
      <w:r>
        <w:separator/>
      </w:r>
    </w:p>
  </w:footnote>
  <w:footnote w:type="continuationSeparator" w:id="0">
    <w:p w:rsidR="0058649E" w:rsidRDefault="0058649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49E" w:rsidRDefault="005864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58649E" w:rsidRPr="0058649E">
      <w:trPr>
        <w:cantSplit/>
        <w:trHeight w:hRule="exact" w:val="460"/>
      </w:trPr>
      <w:tc>
        <w:tcPr>
          <w:tcW w:w="5245" w:type="dxa"/>
        </w:tcPr>
        <w:p w:rsidR="0058649E" w:rsidRDefault="0058649E">
          <w:pPr>
            <w:snapToGrid w:val="0"/>
            <w:spacing w:before="220" w:after="60"/>
            <w:jc w:val="right"/>
            <w:rPr>
              <w:spacing w:val="2"/>
              <w:sz w:val="15"/>
              <w:szCs w:val="15"/>
            </w:rPr>
          </w:pPr>
          <w:r>
            <w:rPr>
              <w:spacing w:val="2"/>
              <w:sz w:val="15"/>
              <w:szCs w:val="15"/>
            </w:rPr>
            <w:t>AUTONOME PROVINZ BOZEN - SÜDTIROL</w:t>
          </w:r>
        </w:p>
      </w:tc>
      <w:tc>
        <w:tcPr>
          <w:tcW w:w="851" w:type="dxa"/>
          <w:vMerge w:val="restart"/>
        </w:tcPr>
        <w:p w:rsidR="0058649E" w:rsidRDefault="0058649E">
          <w:pPr>
            <w:snapToGrid w:val="0"/>
            <w:jc w:val="center"/>
            <w:rPr>
              <w:spacing w:val="-2"/>
              <w:sz w:val="15"/>
              <w:szCs w:val="15"/>
              <w:lang w:val="it-IT"/>
            </w:rPr>
          </w:pPr>
          <w:r>
            <w:rPr>
              <w:noProof/>
              <w:lang w:val="de-DE" w:eastAsia="de-DE"/>
            </w:rPr>
            <w:drawing>
              <wp:inline distT="0" distB="0" distL="0" distR="0">
                <wp:extent cx="289560" cy="36576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365760"/>
                        </a:xfrm>
                        <a:prstGeom prst="rect">
                          <a:avLst/>
                        </a:prstGeom>
                        <a:solidFill>
                          <a:srgbClr val="FFFFFF"/>
                        </a:solidFill>
                        <a:ln>
                          <a:noFill/>
                        </a:ln>
                      </pic:spPr>
                    </pic:pic>
                  </a:graphicData>
                </a:graphic>
              </wp:inline>
            </w:drawing>
          </w:r>
        </w:p>
      </w:tc>
      <w:tc>
        <w:tcPr>
          <w:tcW w:w="5245" w:type="dxa"/>
        </w:tcPr>
        <w:p w:rsidR="0058649E" w:rsidRDefault="0058649E">
          <w:pPr>
            <w:pStyle w:val="Kopfzeile"/>
            <w:tabs>
              <w:tab w:val="clear" w:pos="4536"/>
              <w:tab w:val="clear" w:pos="9072"/>
            </w:tabs>
            <w:snapToGrid w:val="0"/>
            <w:spacing w:before="220" w:after="60"/>
            <w:rPr>
              <w:spacing w:val="-2"/>
              <w:sz w:val="15"/>
              <w:szCs w:val="15"/>
              <w:lang w:val="it-IT"/>
            </w:rPr>
          </w:pPr>
          <w:r>
            <w:rPr>
              <w:spacing w:val="-2"/>
              <w:sz w:val="15"/>
              <w:szCs w:val="15"/>
              <w:lang w:val="it-IT"/>
            </w:rPr>
            <w:t>PROVINCIA AUTONOMA DI BOLZANO - ALTO ADIGE</w:t>
          </w:r>
        </w:p>
      </w:tc>
    </w:tr>
    <w:tr w:rsidR="0058649E">
      <w:trPr>
        <w:cantSplit/>
      </w:trPr>
      <w:tc>
        <w:tcPr>
          <w:tcW w:w="5245" w:type="dxa"/>
          <w:tcBorders>
            <w:top w:val="single" w:sz="2" w:space="0" w:color="000000"/>
          </w:tcBorders>
        </w:tcPr>
        <w:p w:rsidR="0058649E" w:rsidRDefault="0058649E">
          <w:pPr>
            <w:snapToGrid w:val="0"/>
            <w:spacing w:before="80" w:line="180" w:lineRule="exact"/>
            <w:jc w:val="right"/>
            <w:rPr>
              <w:sz w:val="16"/>
              <w:szCs w:val="16"/>
              <w:lang w:val="it-IT"/>
            </w:rPr>
          </w:pPr>
        </w:p>
      </w:tc>
      <w:tc>
        <w:tcPr>
          <w:tcW w:w="851" w:type="dxa"/>
          <w:vMerge/>
        </w:tcPr>
        <w:p w:rsidR="0058649E" w:rsidRPr="008343DC" w:rsidRDefault="0058649E">
          <w:pPr>
            <w:rPr>
              <w:lang w:val="it-IT"/>
            </w:rPr>
          </w:pPr>
        </w:p>
      </w:tc>
      <w:tc>
        <w:tcPr>
          <w:tcW w:w="5245" w:type="dxa"/>
          <w:tcBorders>
            <w:top w:val="single" w:sz="2" w:space="0" w:color="000000"/>
          </w:tcBorders>
        </w:tcPr>
        <w:p w:rsidR="0058649E" w:rsidRDefault="0058649E">
          <w:pPr>
            <w:snapToGrid w:val="0"/>
            <w:spacing w:before="80" w:line="180" w:lineRule="exact"/>
            <w:ind w:right="856"/>
            <w:jc w:val="right"/>
          </w:pPr>
          <w:r>
            <w:rPr>
              <w:rStyle w:val="Seitenzahl"/>
              <w:rFonts w:cs="Arial"/>
              <w:sz w:val="16"/>
              <w:szCs w:val="16"/>
            </w:rPr>
            <w:t xml:space="preserve">Pag. </w:t>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346BB8">
            <w:rPr>
              <w:rStyle w:val="Seitenzahl"/>
              <w:rFonts w:cs="Arial"/>
              <w:noProof/>
              <w:sz w:val="16"/>
              <w:szCs w:val="16"/>
            </w:rPr>
            <w:t>16</w:t>
          </w:r>
          <w:r>
            <w:rPr>
              <w:rStyle w:val="Seitenzahl"/>
              <w:rFonts w:cs="Arial"/>
              <w:sz w:val="16"/>
              <w:szCs w:val="16"/>
            </w:rPr>
            <w:fldChar w:fldCharType="end"/>
          </w:r>
        </w:p>
      </w:tc>
    </w:tr>
  </w:tbl>
  <w:p w:rsidR="0058649E" w:rsidRDefault="0058649E">
    <w:pPr>
      <w:pStyle w:val="Kopfzeile"/>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58649E" w:rsidRPr="0058649E" w:rsidTr="006910A4">
      <w:trPr>
        <w:cantSplit/>
        <w:trHeight w:hRule="exact" w:val="460"/>
      </w:trPr>
      <w:tc>
        <w:tcPr>
          <w:tcW w:w="4990" w:type="dxa"/>
        </w:tcPr>
        <w:p w:rsidR="0058649E" w:rsidRDefault="0058649E" w:rsidP="00212C15">
          <w:pPr>
            <w:pStyle w:val="NameNachname"/>
            <w:spacing w:before="200" w:after="40" w:line="240" w:lineRule="auto"/>
            <w:rPr>
              <w:noProof/>
              <w:spacing w:val="2"/>
            </w:rPr>
          </w:pPr>
          <w:r>
            <w:rPr>
              <w:noProof/>
              <w:spacing w:val="2"/>
            </w:rPr>
            <w:t>AUTONOME PROVINZ BOZEN - SÜDTIROL</w:t>
          </w:r>
        </w:p>
      </w:tc>
      <w:tc>
        <w:tcPr>
          <w:tcW w:w="1361" w:type="dxa"/>
          <w:vMerge w:val="restart"/>
        </w:tcPr>
        <w:p w:rsidR="0058649E" w:rsidRDefault="0058649E" w:rsidP="00212C15">
          <w:pPr>
            <w:jc w:val="center"/>
          </w:pPr>
          <w:r>
            <w:rPr>
              <w:lang w:val="it-IT" w:eastAsia="it-IT"/>
            </w:rPr>
            <w:pict w14:anchorId="562E98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W_Adler_SW_8x10" style="width:45.75pt;height:58.5pt;visibility:visible">
                <v:imagedata r:id="rId1" o:title="LW_Adler_SW_8x10"/>
              </v:shape>
            </w:pict>
          </w:r>
        </w:p>
      </w:tc>
      <w:tc>
        <w:tcPr>
          <w:tcW w:w="4990" w:type="dxa"/>
        </w:tcPr>
        <w:p w:rsidR="0058649E" w:rsidRPr="00E743D8" w:rsidRDefault="0058649E" w:rsidP="00212C15">
          <w:pPr>
            <w:pStyle w:val="Kopfzeile"/>
            <w:tabs>
              <w:tab w:val="clear" w:pos="4536"/>
              <w:tab w:val="clear" w:pos="9072"/>
            </w:tabs>
            <w:spacing w:before="200" w:after="40"/>
            <w:rPr>
              <w:spacing w:val="-2"/>
              <w:lang w:val="it-IT"/>
            </w:rPr>
          </w:pPr>
          <w:r w:rsidRPr="00E743D8">
            <w:rPr>
              <w:spacing w:val="-2"/>
              <w:lang w:val="it-IT"/>
            </w:rPr>
            <w:t>PROVINCIA AUTONOMA DI BOLZANO - ALTO ADIGE</w:t>
          </w:r>
        </w:p>
      </w:tc>
    </w:tr>
    <w:tr w:rsidR="0058649E" w:rsidRPr="0058649E" w:rsidTr="00EF60E0">
      <w:trPr>
        <w:cantSplit/>
        <w:trHeight w:hRule="exact" w:val="1242"/>
      </w:trPr>
      <w:tc>
        <w:tcPr>
          <w:tcW w:w="4990" w:type="dxa"/>
          <w:tcBorders>
            <w:top w:val="single" w:sz="2" w:space="0" w:color="auto"/>
          </w:tcBorders>
        </w:tcPr>
        <w:p w:rsidR="0058649E" w:rsidRPr="001A20D4" w:rsidRDefault="0058649E" w:rsidP="00212C15">
          <w:pPr>
            <w:spacing w:before="70" w:line="200" w:lineRule="exact"/>
            <w:jc w:val="right"/>
            <w:rPr>
              <w:b/>
              <w:sz w:val="18"/>
              <w:lang w:val="de-DE"/>
            </w:rPr>
          </w:pPr>
          <w:r w:rsidRPr="001A20D4">
            <w:rPr>
              <w:b/>
              <w:sz w:val="18"/>
              <w:lang w:val="de-DE"/>
            </w:rPr>
            <w:t>AOV - Agentur für die Verfahren und die Aufsicht im Bereich öffentliche Bau-, Dienstleistungs- und Lieferaufträge</w:t>
          </w:r>
        </w:p>
        <w:p w:rsidR="0058649E" w:rsidRPr="00F46622" w:rsidRDefault="0058649E" w:rsidP="00212C15">
          <w:pPr>
            <w:spacing w:before="70" w:line="200" w:lineRule="exact"/>
            <w:jc w:val="right"/>
            <w:rPr>
              <w:sz w:val="18"/>
            </w:rPr>
          </w:pPr>
          <w:r>
            <w:rPr>
              <w:sz w:val="18"/>
            </w:rPr>
            <w:t>EVS A - Einheitliche Vergabestelle Bauaufträge</w:t>
          </w:r>
        </w:p>
        <w:p w:rsidR="0058649E" w:rsidRDefault="0058649E" w:rsidP="00212C15">
          <w:pPr>
            <w:spacing w:before="60" w:line="200" w:lineRule="exact"/>
            <w:jc w:val="right"/>
            <w:rPr>
              <w:b/>
              <w:bCs/>
              <w:sz w:val="18"/>
              <w:szCs w:val="18"/>
              <w:lang w:val="de-DE"/>
            </w:rPr>
          </w:pPr>
        </w:p>
      </w:tc>
      <w:tc>
        <w:tcPr>
          <w:tcW w:w="1361" w:type="dxa"/>
          <w:vMerge/>
        </w:tcPr>
        <w:p w:rsidR="0058649E" w:rsidRPr="00C814E9" w:rsidRDefault="0058649E" w:rsidP="00212C15">
          <w:pPr>
            <w:rPr>
              <w:lang w:val="de-DE"/>
            </w:rPr>
          </w:pPr>
        </w:p>
      </w:tc>
      <w:tc>
        <w:tcPr>
          <w:tcW w:w="4990" w:type="dxa"/>
          <w:tcBorders>
            <w:top w:val="single" w:sz="2" w:space="0" w:color="auto"/>
          </w:tcBorders>
        </w:tcPr>
        <w:p w:rsidR="0058649E" w:rsidRPr="001A20D4" w:rsidRDefault="0058649E" w:rsidP="00212C15">
          <w:pPr>
            <w:spacing w:before="70" w:line="200" w:lineRule="exact"/>
            <w:rPr>
              <w:b/>
              <w:sz w:val="18"/>
              <w:lang w:val="it-IT"/>
            </w:rPr>
          </w:pPr>
          <w:r w:rsidRPr="001A20D4">
            <w:rPr>
              <w:b/>
              <w:sz w:val="18"/>
              <w:lang w:val="it-IT"/>
            </w:rPr>
            <w:t>ACP - Agenzia per i procedimenti e la vigilanza in materia di contratti pubblici di lavori, servizi e forniture</w:t>
          </w:r>
        </w:p>
        <w:p w:rsidR="0058649E" w:rsidRPr="00C814E9" w:rsidRDefault="0058649E" w:rsidP="00212C15">
          <w:pPr>
            <w:spacing w:before="70" w:line="200" w:lineRule="exact"/>
            <w:rPr>
              <w:sz w:val="18"/>
              <w:szCs w:val="18"/>
              <w:lang w:val="it-IT"/>
            </w:rPr>
          </w:pPr>
          <w:r w:rsidRPr="001A20D4">
            <w:rPr>
              <w:sz w:val="18"/>
              <w:lang w:val="it-IT"/>
            </w:rPr>
            <w:br/>
            <w:t>SUA L - Stazione Unica Appaltante Lavori</w:t>
          </w:r>
        </w:p>
      </w:tc>
    </w:tr>
  </w:tbl>
  <w:p w:rsidR="0058649E" w:rsidRPr="00C814E9" w:rsidRDefault="0058649E">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3"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330C88"/>
    <w:multiLevelType w:val="hybridMultilevel"/>
    <w:tmpl w:val="F3242B9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99E6ACF8"/>
    <w:lvl w:ilvl="0" w:tplc="C696F95C">
      <w:numFmt w:val="bullet"/>
      <w:lvlText w:val="-"/>
      <w:lvlJc w:val="left"/>
      <w:pPr>
        <w:tabs>
          <w:tab w:val="num" w:pos="502"/>
        </w:tabs>
        <w:ind w:left="502" w:hanging="360"/>
      </w:pPr>
      <w:rPr>
        <w:rFonts w:ascii="Times New Roman" w:eastAsia="Times New Roman" w:hAnsi="Times New Roman" w:cs="Times New Roman" w:hint="default"/>
      </w:rPr>
    </w:lvl>
    <w:lvl w:ilvl="1" w:tplc="04070003" w:tentative="1">
      <w:start w:val="1"/>
      <w:numFmt w:val="bullet"/>
      <w:lvlText w:val="o"/>
      <w:lvlJc w:val="left"/>
      <w:pPr>
        <w:tabs>
          <w:tab w:val="num" w:pos="1222"/>
        </w:tabs>
        <w:ind w:left="1222" w:hanging="360"/>
      </w:pPr>
      <w:rPr>
        <w:rFonts w:ascii="Courier New" w:hAnsi="Courier New" w:cs="Courier New" w:hint="default"/>
      </w:rPr>
    </w:lvl>
    <w:lvl w:ilvl="2" w:tplc="04070005" w:tentative="1">
      <w:start w:val="1"/>
      <w:numFmt w:val="bullet"/>
      <w:lvlText w:val=""/>
      <w:lvlJc w:val="left"/>
      <w:pPr>
        <w:tabs>
          <w:tab w:val="num" w:pos="1942"/>
        </w:tabs>
        <w:ind w:left="1942" w:hanging="360"/>
      </w:pPr>
      <w:rPr>
        <w:rFonts w:ascii="Wingdings" w:hAnsi="Wingdings" w:hint="default"/>
      </w:rPr>
    </w:lvl>
    <w:lvl w:ilvl="3" w:tplc="04070001" w:tentative="1">
      <w:start w:val="1"/>
      <w:numFmt w:val="bullet"/>
      <w:lvlText w:val=""/>
      <w:lvlJc w:val="left"/>
      <w:pPr>
        <w:tabs>
          <w:tab w:val="num" w:pos="2662"/>
        </w:tabs>
        <w:ind w:left="2662" w:hanging="360"/>
      </w:pPr>
      <w:rPr>
        <w:rFonts w:ascii="Symbol" w:hAnsi="Symbol" w:hint="default"/>
      </w:rPr>
    </w:lvl>
    <w:lvl w:ilvl="4" w:tplc="04070003" w:tentative="1">
      <w:start w:val="1"/>
      <w:numFmt w:val="bullet"/>
      <w:lvlText w:val="o"/>
      <w:lvlJc w:val="left"/>
      <w:pPr>
        <w:tabs>
          <w:tab w:val="num" w:pos="3382"/>
        </w:tabs>
        <w:ind w:left="3382" w:hanging="360"/>
      </w:pPr>
      <w:rPr>
        <w:rFonts w:ascii="Courier New" w:hAnsi="Courier New" w:cs="Courier New" w:hint="default"/>
      </w:rPr>
    </w:lvl>
    <w:lvl w:ilvl="5" w:tplc="04070005" w:tentative="1">
      <w:start w:val="1"/>
      <w:numFmt w:val="bullet"/>
      <w:lvlText w:val=""/>
      <w:lvlJc w:val="left"/>
      <w:pPr>
        <w:tabs>
          <w:tab w:val="num" w:pos="4102"/>
        </w:tabs>
        <w:ind w:left="4102" w:hanging="360"/>
      </w:pPr>
      <w:rPr>
        <w:rFonts w:ascii="Wingdings" w:hAnsi="Wingdings" w:hint="default"/>
      </w:rPr>
    </w:lvl>
    <w:lvl w:ilvl="6" w:tplc="04070001" w:tentative="1">
      <w:start w:val="1"/>
      <w:numFmt w:val="bullet"/>
      <w:lvlText w:val=""/>
      <w:lvlJc w:val="left"/>
      <w:pPr>
        <w:tabs>
          <w:tab w:val="num" w:pos="4822"/>
        </w:tabs>
        <w:ind w:left="4822" w:hanging="360"/>
      </w:pPr>
      <w:rPr>
        <w:rFonts w:ascii="Symbol" w:hAnsi="Symbol" w:hint="default"/>
      </w:rPr>
    </w:lvl>
    <w:lvl w:ilvl="7" w:tplc="04070003" w:tentative="1">
      <w:start w:val="1"/>
      <w:numFmt w:val="bullet"/>
      <w:lvlText w:val="o"/>
      <w:lvlJc w:val="left"/>
      <w:pPr>
        <w:tabs>
          <w:tab w:val="num" w:pos="5542"/>
        </w:tabs>
        <w:ind w:left="5542" w:hanging="360"/>
      </w:pPr>
      <w:rPr>
        <w:rFonts w:ascii="Courier New" w:hAnsi="Courier New" w:cs="Courier New" w:hint="default"/>
      </w:rPr>
    </w:lvl>
    <w:lvl w:ilvl="8" w:tplc="04070005" w:tentative="1">
      <w:start w:val="1"/>
      <w:numFmt w:val="bullet"/>
      <w:lvlText w:val=""/>
      <w:lvlJc w:val="left"/>
      <w:pPr>
        <w:tabs>
          <w:tab w:val="num" w:pos="6262"/>
        </w:tabs>
        <w:ind w:left="6262"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7905F5"/>
    <w:multiLevelType w:val="hybridMultilevel"/>
    <w:tmpl w:val="5EA454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6" w15:restartNumberingAfterBreak="0">
    <w:nsid w:val="6A6D1559"/>
    <w:multiLevelType w:val="hybridMultilevel"/>
    <w:tmpl w:val="3E78E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4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39"/>
  </w:num>
  <w:num w:numId="8">
    <w:abstractNumId w:val="33"/>
  </w:num>
  <w:num w:numId="9">
    <w:abstractNumId w:val="27"/>
  </w:num>
  <w:num w:numId="10">
    <w:abstractNumId w:val="38"/>
  </w:num>
  <w:num w:numId="11">
    <w:abstractNumId w:val="41"/>
  </w:num>
  <w:num w:numId="12">
    <w:abstractNumId w:val="7"/>
  </w:num>
  <w:num w:numId="13">
    <w:abstractNumId w:val="19"/>
  </w:num>
  <w:num w:numId="14">
    <w:abstractNumId w:val="25"/>
  </w:num>
  <w:num w:numId="15">
    <w:abstractNumId w:val="24"/>
  </w:num>
  <w:num w:numId="16">
    <w:abstractNumId w:val="8"/>
  </w:num>
  <w:num w:numId="17">
    <w:abstractNumId w:val="42"/>
  </w:num>
  <w:num w:numId="18">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0"/>
  </w:num>
  <w:num w:numId="21">
    <w:abstractNumId w:val="12"/>
  </w:num>
  <w:num w:numId="22">
    <w:abstractNumId w:val="28"/>
  </w:num>
  <w:num w:numId="23">
    <w:abstractNumId w:val="11"/>
  </w:num>
  <w:num w:numId="24">
    <w:abstractNumId w:val="40"/>
  </w:num>
  <w:num w:numId="25">
    <w:abstractNumId w:val="6"/>
  </w:num>
  <w:num w:numId="26">
    <w:abstractNumId w:val="17"/>
  </w:num>
  <w:num w:numId="27">
    <w:abstractNumId w:val="13"/>
  </w:num>
  <w:num w:numId="28">
    <w:abstractNumId w:val="18"/>
  </w:num>
  <w:num w:numId="29">
    <w:abstractNumId w:val="34"/>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4"/>
  </w:num>
  <w:num w:numId="36">
    <w:abstractNumId w:val="30"/>
  </w:num>
  <w:num w:numId="37">
    <w:abstractNumId w:val="9"/>
  </w:num>
  <w:num w:numId="38">
    <w:abstractNumId w:val="22"/>
  </w:num>
  <w:num w:numId="39">
    <w:abstractNumId w:val="31"/>
  </w:num>
  <w:num w:numId="40">
    <w:abstractNumId w:val="20"/>
  </w:num>
  <w:num w:numId="41">
    <w:abstractNumId w:val="16"/>
  </w:num>
  <w:num w:numId="42">
    <w:abstractNumId w:val="36"/>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2"/>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EAA"/>
    <w:rsid w:val="00010E67"/>
    <w:rsid w:val="000166B8"/>
    <w:rsid w:val="00022247"/>
    <w:rsid w:val="00024245"/>
    <w:rsid w:val="000356D5"/>
    <w:rsid w:val="00045046"/>
    <w:rsid w:val="0004594E"/>
    <w:rsid w:val="00050966"/>
    <w:rsid w:val="00052CCC"/>
    <w:rsid w:val="0005783C"/>
    <w:rsid w:val="00060CFB"/>
    <w:rsid w:val="000806C3"/>
    <w:rsid w:val="000869F3"/>
    <w:rsid w:val="00092646"/>
    <w:rsid w:val="000A4AC4"/>
    <w:rsid w:val="000A6FBB"/>
    <w:rsid w:val="000B3716"/>
    <w:rsid w:val="000C6C3B"/>
    <w:rsid w:val="000D6851"/>
    <w:rsid w:val="000E1880"/>
    <w:rsid w:val="000E1FA9"/>
    <w:rsid w:val="000F42F8"/>
    <w:rsid w:val="001013C3"/>
    <w:rsid w:val="001123AF"/>
    <w:rsid w:val="00121377"/>
    <w:rsid w:val="0012653E"/>
    <w:rsid w:val="00131B8E"/>
    <w:rsid w:val="00133FC2"/>
    <w:rsid w:val="0014587B"/>
    <w:rsid w:val="00157BF2"/>
    <w:rsid w:val="0018347D"/>
    <w:rsid w:val="00183E8D"/>
    <w:rsid w:val="00194B83"/>
    <w:rsid w:val="001A00F4"/>
    <w:rsid w:val="001A17CD"/>
    <w:rsid w:val="001A2B90"/>
    <w:rsid w:val="001B19A5"/>
    <w:rsid w:val="001C2E2B"/>
    <w:rsid w:val="001C77C8"/>
    <w:rsid w:val="001D2B08"/>
    <w:rsid w:val="001E08BB"/>
    <w:rsid w:val="001E3E3D"/>
    <w:rsid w:val="001E4AF2"/>
    <w:rsid w:val="001E64AD"/>
    <w:rsid w:val="001F024A"/>
    <w:rsid w:val="001F514C"/>
    <w:rsid w:val="00201408"/>
    <w:rsid w:val="00203B3E"/>
    <w:rsid w:val="00211AF4"/>
    <w:rsid w:val="00212C15"/>
    <w:rsid w:val="002158F5"/>
    <w:rsid w:val="00215EAF"/>
    <w:rsid w:val="00221F9B"/>
    <w:rsid w:val="0023088E"/>
    <w:rsid w:val="00251CB4"/>
    <w:rsid w:val="0025637F"/>
    <w:rsid w:val="00261DC8"/>
    <w:rsid w:val="002665A6"/>
    <w:rsid w:val="00273A1D"/>
    <w:rsid w:val="002758F4"/>
    <w:rsid w:val="00281B47"/>
    <w:rsid w:val="00283B95"/>
    <w:rsid w:val="0028680B"/>
    <w:rsid w:val="002869FF"/>
    <w:rsid w:val="002A2559"/>
    <w:rsid w:val="002B047A"/>
    <w:rsid w:val="002B0C2F"/>
    <w:rsid w:val="002B6071"/>
    <w:rsid w:val="002C2D52"/>
    <w:rsid w:val="002D3758"/>
    <w:rsid w:val="002D507B"/>
    <w:rsid w:val="002D764A"/>
    <w:rsid w:val="002D7C4C"/>
    <w:rsid w:val="002F106A"/>
    <w:rsid w:val="002F2DCA"/>
    <w:rsid w:val="00305410"/>
    <w:rsid w:val="00310C05"/>
    <w:rsid w:val="00311D53"/>
    <w:rsid w:val="00320A34"/>
    <w:rsid w:val="0033192D"/>
    <w:rsid w:val="003329B5"/>
    <w:rsid w:val="00332EE8"/>
    <w:rsid w:val="003350B5"/>
    <w:rsid w:val="00346BB8"/>
    <w:rsid w:val="00351603"/>
    <w:rsid w:val="00355CE8"/>
    <w:rsid w:val="00361C9D"/>
    <w:rsid w:val="00364D76"/>
    <w:rsid w:val="00366BCB"/>
    <w:rsid w:val="00366BF5"/>
    <w:rsid w:val="00371606"/>
    <w:rsid w:val="00376AEB"/>
    <w:rsid w:val="00380296"/>
    <w:rsid w:val="00381C57"/>
    <w:rsid w:val="003858ED"/>
    <w:rsid w:val="003873C2"/>
    <w:rsid w:val="00390655"/>
    <w:rsid w:val="00390D43"/>
    <w:rsid w:val="003B123E"/>
    <w:rsid w:val="003B51D3"/>
    <w:rsid w:val="003B6DBD"/>
    <w:rsid w:val="003B6E53"/>
    <w:rsid w:val="003C1897"/>
    <w:rsid w:val="003D6137"/>
    <w:rsid w:val="003D77EC"/>
    <w:rsid w:val="003E3BB6"/>
    <w:rsid w:val="003F1C1A"/>
    <w:rsid w:val="003F1F01"/>
    <w:rsid w:val="003F4E4B"/>
    <w:rsid w:val="0040743C"/>
    <w:rsid w:val="00412203"/>
    <w:rsid w:val="004215BF"/>
    <w:rsid w:val="0042747E"/>
    <w:rsid w:val="00431AA1"/>
    <w:rsid w:val="00431B2E"/>
    <w:rsid w:val="00436D39"/>
    <w:rsid w:val="0045638C"/>
    <w:rsid w:val="00465538"/>
    <w:rsid w:val="00476785"/>
    <w:rsid w:val="00486FD6"/>
    <w:rsid w:val="00491D5E"/>
    <w:rsid w:val="00492F73"/>
    <w:rsid w:val="004A4A2B"/>
    <w:rsid w:val="004B1145"/>
    <w:rsid w:val="004B2F9D"/>
    <w:rsid w:val="004B375A"/>
    <w:rsid w:val="004B3C10"/>
    <w:rsid w:val="004B7D2E"/>
    <w:rsid w:val="004C1A65"/>
    <w:rsid w:val="004C6580"/>
    <w:rsid w:val="004D083E"/>
    <w:rsid w:val="004D1F3A"/>
    <w:rsid w:val="004D7679"/>
    <w:rsid w:val="004E684D"/>
    <w:rsid w:val="004F3CE7"/>
    <w:rsid w:val="004F4644"/>
    <w:rsid w:val="00501135"/>
    <w:rsid w:val="00506CDE"/>
    <w:rsid w:val="005071ED"/>
    <w:rsid w:val="0051033D"/>
    <w:rsid w:val="00520DDD"/>
    <w:rsid w:val="005252DE"/>
    <w:rsid w:val="0052748F"/>
    <w:rsid w:val="00531B04"/>
    <w:rsid w:val="00535299"/>
    <w:rsid w:val="00542D0C"/>
    <w:rsid w:val="0054345C"/>
    <w:rsid w:val="00546874"/>
    <w:rsid w:val="00547EB1"/>
    <w:rsid w:val="005531E6"/>
    <w:rsid w:val="0055372E"/>
    <w:rsid w:val="00557D04"/>
    <w:rsid w:val="00570AE5"/>
    <w:rsid w:val="00571AB2"/>
    <w:rsid w:val="00573762"/>
    <w:rsid w:val="005747C2"/>
    <w:rsid w:val="00584F17"/>
    <w:rsid w:val="0058649E"/>
    <w:rsid w:val="00594F7D"/>
    <w:rsid w:val="005A5AC2"/>
    <w:rsid w:val="005B0D12"/>
    <w:rsid w:val="005D5159"/>
    <w:rsid w:val="005F3B4F"/>
    <w:rsid w:val="00602257"/>
    <w:rsid w:val="00602E1C"/>
    <w:rsid w:val="00603336"/>
    <w:rsid w:val="00610CB8"/>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346B"/>
    <w:rsid w:val="00676328"/>
    <w:rsid w:val="00677D1A"/>
    <w:rsid w:val="00686F45"/>
    <w:rsid w:val="00690D50"/>
    <w:rsid w:val="006910A4"/>
    <w:rsid w:val="0069324D"/>
    <w:rsid w:val="006A3A4B"/>
    <w:rsid w:val="006A4A37"/>
    <w:rsid w:val="006A5CC6"/>
    <w:rsid w:val="006B0B48"/>
    <w:rsid w:val="006B528E"/>
    <w:rsid w:val="006B6169"/>
    <w:rsid w:val="006C24FC"/>
    <w:rsid w:val="006C2BD7"/>
    <w:rsid w:val="006C54F1"/>
    <w:rsid w:val="006C69E7"/>
    <w:rsid w:val="006D2DAB"/>
    <w:rsid w:val="006E20B6"/>
    <w:rsid w:val="006F0919"/>
    <w:rsid w:val="006F1935"/>
    <w:rsid w:val="006F468B"/>
    <w:rsid w:val="006F50F4"/>
    <w:rsid w:val="006F600D"/>
    <w:rsid w:val="00702381"/>
    <w:rsid w:val="0070273E"/>
    <w:rsid w:val="007070A9"/>
    <w:rsid w:val="00716BDC"/>
    <w:rsid w:val="007421BD"/>
    <w:rsid w:val="00754E52"/>
    <w:rsid w:val="0076330B"/>
    <w:rsid w:val="00763755"/>
    <w:rsid w:val="007650C9"/>
    <w:rsid w:val="0077169E"/>
    <w:rsid w:val="0077296C"/>
    <w:rsid w:val="00774162"/>
    <w:rsid w:val="00780FC4"/>
    <w:rsid w:val="00787707"/>
    <w:rsid w:val="00793419"/>
    <w:rsid w:val="00797979"/>
    <w:rsid w:val="007A33C4"/>
    <w:rsid w:val="007A56BE"/>
    <w:rsid w:val="007B01E0"/>
    <w:rsid w:val="007B4EAA"/>
    <w:rsid w:val="007C60C7"/>
    <w:rsid w:val="007D0BA5"/>
    <w:rsid w:val="007E2958"/>
    <w:rsid w:val="007F1673"/>
    <w:rsid w:val="007F16F5"/>
    <w:rsid w:val="007F18DD"/>
    <w:rsid w:val="007F4A7C"/>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663A"/>
    <w:rsid w:val="00877626"/>
    <w:rsid w:val="008844FB"/>
    <w:rsid w:val="00891E1F"/>
    <w:rsid w:val="00893C5D"/>
    <w:rsid w:val="008941F1"/>
    <w:rsid w:val="00897307"/>
    <w:rsid w:val="008A7091"/>
    <w:rsid w:val="008B2732"/>
    <w:rsid w:val="008B2FB1"/>
    <w:rsid w:val="008B3416"/>
    <w:rsid w:val="008B3479"/>
    <w:rsid w:val="008B6C78"/>
    <w:rsid w:val="008C0A18"/>
    <w:rsid w:val="008C1DD4"/>
    <w:rsid w:val="008D1DDC"/>
    <w:rsid w:val="008E2568"/>
    <w:rsid w:val="008E41C8"/>
    <w:rsid w:val="008E55E3"/>
    <w:rsid w:val="008F456D"/>
    <w:rsid w:val="008F46E2"/>
    <w:rsid w:val="008F6C4A"/>
    <w:rsid w:val="00901D94"/>
    <w:rsid w:val="00906974"/>
    <w:rsid w:val="00910B8A"/>
    <w:rsid w:val="00915C45"/>
    <w:rsid w:val="00917DDD"/>
    <w:rsid w:val="00921AA8"/>
    <w:rsid w:val="00921D83"/>
    <w:rsid w:val="00924FA2"/>
    <w:rsid w:val="009346BD"/>
    <w:rsid w:val="009360E4"/>
    <w:rsid w:val="009361C4"/>
    <w:rsid w:val="00940323"/>
    <w:rsid w:val="00940AC2"/>
    <w:rsid w:val="00942ED5"/>
    <w:rsid w:val="009444C5"/>
    <w:rsid w:val="0094505E"/>
    <w:rsid w:val="00950FBE"/>
    <w:rsid w:val="009524BE"/>
    <w:rsid w:val="00953E88"/>
    <w:rsid w:val="00964A4A"/>
    <w:rsid w:val="00965294"/>
    <w:rsid w:val="009779DA"/>
    <w:rsid w:val="00977E3C"/>
    <w:rsid w:val="009855C6"/>
    <w:rsid w:val="00985756"/>
    <w:rsid w:val="00992788"/>
    <w:rsid w:val="00996D49"/>
    <w:rsid w:val="009A17F5"/>
    <w:rsid w:val="009A66D2"/>
    <w:rsid w:val="009B3588"/>
    <w:rsid w:val="009C5317"/>
    <w:rsid w:val="009D03C9"/>
    <w:rsid w:val="009D0DFD"/>
    <w:rsid w:val="009D7F7E"/>
    <w:rsid w:val="009E69F1"/>
    <w:rsid w:val="009F0BC8"/>
    <w:rsid w:val="009F6DC3"/>
    <w:rsid w:val="00A12522"/>
    <w:rsid w:val="00A24ED4"/>
    <w:rsid w:val="00A33FAC"/>
    <w:rsid w:val="00A44688"/>
    <w:rsid w:val="00A5110A"/>
    <w:rsid w:val="00A51AC1"/>
    <w:rsid w:val="00A51D2B"/>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636B"/>
    <w:rsid w:val="00AE62CE"/>
    <w:rsid w:val="00AF128D"/>
    <w:rsid w:val="00AF6DDB"/>
    <w:rsid w:val="00B11ECA"/>
    <w:rsid w:val="00B12180"/>
    <w:rsid w:val="00B235E1"/>
    <w:rsid w:val="00B323F7"/>
    <w:rsid w:val="00B40BEA"/>
    <w:rsid w:val="00B41619"/>
    <w:rsid w:val="00B43FF1"/>
    <w:rsid w:val="00B45929"/>
    <w:rsid w:val="00B45953"/>
    <w:rsid w:val="00B46376"/>
    <w:rsid w:val="00B51116"/>
    <w:rsid w:val="00B54158"/>
    <w:rsid w:val="00B54243"/>
    <w:rsid w:val="00B6311E"/>
    <w:rsid w:val="00B67EA8"/>
    <w:rsid w:val="00B73B9C"/>
    <w:rsid w:val="00B759DF"/>
    <w:rsid w:val="00B75F40"/>
    <w:rsid w:val="00B8279F"/>
    <w:rsid w:val="00B82B14"/>
    <w:rsid w:val="00B85125"/>
    <w:rsid w:val="00B8522D"/>
    <w:rsid w:val="00B93F01"/>
    <w:rsid w:val="00BA5F71"/>
    <w:rsid w:val="00BA6C37"/>
    <w:rsid w:val="00BA761B"/>
    <w:rsid w:val="00BB1801"/>
    <w:rsid w:val="00BB2B21"/>
    <w:rsid w:val="00BB6312"/>
    <w:rsid w:val="00BC0B4B"/>
    <w:rsid w:val="00BC4DB7"/>
    <w:rsid w:val="00BD7F6D"/>
    <w:rsid w:val="00BE0396"/>
    <w:rsid w:val="00BE0FE1"/>
    <w:rsid w:val="00BE2C22"/>
    <w:rsid w:val="00BE2C47"/>
    <w:rsid w:val="00BE58E9"/>
    <w:rsid w:val="00BE72B4"/>
    <w:rsid w:val="00BF60A0"/>
    <w:rsid w:val="00C03AEF"/>
    <w:rsid w:val="00C1512A"/>
    <w:rsid w:val="00C1767E"/>
    <w:rsid w:val="00C301C6"/>
    <w:rsid w:val="00C3296E"/>
    <w:rsid w:val="00C42C8E"/>
    <w:rsid w:val="00C43678"/>
    <w:rsid w:val="00C531FB"/>
    <w:rsid w:val="00C56E1E"/>
    <w:rsid w:val="00C6359C"/>
    <w:rsid w:val="00C64033"/>
    <w:rsid w:val="00C645A1"/>
    <w:rsid w:val="00C65E0C"/>
    <w:rsid w:val="00C76ADD"/>
    <w:rsid w:val="00C814E9"/>
    <w:rsid w:val="00C90A95"/>
    <w:rsid w:val="00CA1C8E"/>
    <w:rsid w:val="00CA3347"/>
    <w:rsid w:val="00CA53E0"/>
    <w:rsid w:val="00CB394F"/>
    <w:rsid w:val="00CD099A"/>
    <w:rsid w:val="00CE4758"/>
    <w:rsid w:val="00CE4C36"/>
    <w:rsid w:val="00CF0881"/>
    <w:rsid w:val="00CF781A"/>
    <w:rsid w:val="00D076AE"/>
    <w:rsid w:val="00D11653"/>
    <w:rsid w:val="00D2681B"/>
    <w:rsid w:val="00D26B15"/>
    <w:rsid w:val="00D309AE"/>
    <w:rsid w:val="00D310BC"/>
    <w:rsid w:val="00D31D5A"/>
    <w:rsid w:val="00D34EF3"/>
    <w:rsid w:val="00D356AB"/>
    <w:rsid w:val="00D40FD7"/>
    <w:rsid w:val="00D4133B"/>
    <w:rsid w:val="00D47103"/>
    <w:rsid w:val="00D52A83"/>
    <w:rsid w:val="00D537DE"/>
    <w:rsid w:val="00D733F4"/>
    <w:rsid w:val="00D76D1A"/>
    <w:rsid w:val="00D802A9"/>
    <w:rsid w:val="00D94DF6"/>
    <w:rsid w:val="00D9710A"/>
    <w:rsid w:val="00DA4E31"/>
    <w:rsid w:val="00DA61B2"/>
    <w:rsid w:val="00DC2B27"/>
    <w:rsid w:val="00DC71F1"/>
    <w:rsid w:val="00DD0512"/>
    <w:rsid w:val="00DD6B0E"/>
    <w:rsid w:val="00E14F34"/>
    <w:rsid w:val="00E168A3"/>
    <w:rsid w:val="00E17F24"/>
    <w:rsid w:val="00E30C1C"/>
    <w:rsid w:val="00E337F0"/>
    <w:rsid w:val="00E338E8"/>
    <w:rsid w:val="00E371B4"/>
    <w:rsid w:val="00E4049C"/>
    <w:rsid w:val="00E42901"/>
    <w:rsid w:val="00E53406"/>
    <w:rsid w:val="00E61863"/>
    <w:rsid w:val="00E66652"/>
    <w:rsid w:val="00E67AC5"/>
    <w:rsid w:val="00E74A17"/>
    <w:rsid w:val="00EA10A1"/>
    <w:rsid w:val="00EB012A"/>
    <w:rsid w:val="00EB51A6"/>
    <w:rsid w:val="00ED10D2"/>
    <w:rsid w:val="00ED2595"/>
    <w:rsid w:val="00EE1586"/>
    <w:rsid w:val="00EE653E"/>
    <w:rsid w:val="00EF13C5"/>
    <w:rsid w:val="00EF60E0"/>
    <w:rsid w:val="00F04A11"/>
    <w:rsid w:val="00F05E39"/>
    <w:rsid w:val="00F12848"/>
    <w:rsid w:val="00F12A8C"/>
    <w:rsid w:val="00F141CD"/>
    <w:rsid w:val="00F148A9"/>
    <w:rsid w:val="00F216F4"/>
    <w:rsid w:val="00F2586A"/>
    <w:rsid w:val="00F5085B"/>
    <w:rsid w:val="00F50C9E"/>
    <w:rsid w:val="00F512ED"/>
    <w:rsid w:val="00F51E1B"/>
    <w:rsid w:val="00F609C7"/>
    <w:rsid w:val="00F64ED5"/>
    <w:rsid w:val="00F6704F"/>
    <w:rsid w:val="00F67109"/>
    <w:rsid w:val="00F75455"/>
    <w:rsid w:val="00F76675"/>
    <w:rsid w:val="00F77943"/>
    <w:rsid w:val="00F83028"/>
    <w:rsid w:val="00F83716"/>
    <w:rsid w:val="00F84F82"/>
    <w:rsid w:val="00F97D1C"/>
    <w:rsid w:val="00FA4EEA"/>
    <w:rsid w:val="00FA5974"/>
    <w:rsid w:val="00FB5217"/>
    <w:rsid w:val="00FC0CBC"/>
    <w:rsid w:val="00FC677B"/>
    <w:rsid w:val="00FD17CC"/>
    <w:rsid w:val="00FD321A"/>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14:docId w14:val="1A134393"/>
  <w15:chartTrackingRefBased/>
  <w15:docId w15:val="{25F8B16A-17CA-4BE6-8B29-7B04F6CB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CB4D8DD9.dotm</Template>
  <TotalTime>0</TotalTime>
  <Pages>16</Pages>
  <Words>3855</Words>
  <Characters>24291</Characters>
  <Application>Microsoft Office Word</Application>
  <DocSecurity>0</DocSecurity>
  <Lines>202</Lines>
  <Paragraphs>56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28090</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Mittermair, Nicole</dc:creator>
  <cp:keywords/>
  <dc:description/>
  <cp:lastModifiedBy>Augschoell, Verena</cp:lastModifiedBy>
  <cp:revision>6</cp:revision>
  <cp:lastPrinted>2015-11-26T15:22:00Z</cp:lastPrinted>
  <dcterms:created xsi:type="dcterms:W3CDTF">2017-09-22T08:24:00Z</dcterms:created>
  <dcterms:modified xsi:type="dcterms:W3CDTF">2017-09-29T10:27:00Z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-358473148</vt:i4>
  </property>
  <property fmtid="{D5CDD505-2E9C-101B-9397-08002B2CF9AE}" pid="3" name="_AuthorEmail">
    <vt:lpwstr>Elisa.Rodaro@provincia.bz.it</vt:lpwstr>
  </property>
  <property fmtid="{D5CDD505-2E9C-101B-9397-08002B2CF9AE}" pid="4" name="_AuthorEmailDisplayName">
    <vt:lpwstr>Rodaro, Elisa</vt:lpwstr>
  </property>
  <property fmtid="{D5CDD505-2E9C-101B-9397-08002B2CF9AE}" pid="5" name="_EmailSubject">
    <vt:lpwstr>A1 +A1 ter modificati 14 maggio</vt:lpwstr>
  </property>
  <property fmtid="{D5CDD505-2E9C-101B-9397-08002B2CF9AE}" pid="6" name="_PreviousAdHocReviewCycleID">
    <vt:i4>-80101771</vt:i4>
  </property>
  <property fmtid="{D5CDD505-2E9C-101B-9397-08002B2CF9AE}" pid="7" name="_ReviewingToolsShownOnce">
    <vt:lpwstr/>
  </property>
</Properties>
</file>